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58EC6" w14:textId="2488D06C" w:rsidR="00B20DB0" w:rsidRPr="00DD4AA1" w:rsidRDefault="00B20DB0">
      <w:pPr>
        <w:jc w:val="center"/>
      </w:pPr>
      <w:r w:rsidRPr="00560563">
        <w:rPr>
          <w:rFonts w:ascii="Times New Roman" w:hAnsi="Times New Roman"/>
          <w:b/>
          <w:bCs/>
          <w:sz w:val="24"/>
          <w:szCs w:val="24"/>
        </w:rPr>
        <w:t>ANNEX III – FINANCIAL AND CONTRACTUAL RULES</w:t>
      </w:r>
      <w:r w:rsidR="0050178E" w:rsidRPr="00560563">
        <w:rPr>
          <w:rFonts w:ascii="Times New Roman" w:hAnsi="Times New Roman"/>
          <w:b/>
          <w:bCs/>
          <w:sz w:val="24"/>
          <w:szCs w:val="24"/>
        </w:rPr>
        <w:t xml:space="preserve"> </w:t>
      </w:r>
    </w:p>
    <w:p w14:paraId="346CB1C7" w14:textId="60968DFA" w:rsidR="00990FDB" w:rsidRPr="007E7CED" w:rsidRDefault="004C36E4" w:rsidP="00B651F9">
      <w:pPr>
        <w:pStyle w:val="ListBullet"/>
        <w:ind w:firstLine="720"/>
        <w:rPr>
          <w:b/>
          <w:bCs/>
          <w:shd w:val="clear" w:color="auto" w:fill="FFFF00"/>
        </w:rPr>
      </w:pPr>
      <w:r w:rsidRPr="004C36E4">
        <w:rPr>
          <w:highlight w:val="lightGray"/>
          <w:shd w:val="clear" w:color="auto" w:fill="FFFF00"/>
        </w:rPr>
        <w:t>[</w:t>
      </w:r>
      <w:r w:rsidR="006A1E1F" w:rsidRPr="004C36E4">
        <w:rPr>
          <w:highlight w:val="lightGray"/>
          <w:shd w:val="clear" w:color="auto" w:fill="FFFF00"/>
        </w:rPr>
        <w:t>T</w:t>
      </w:r>
      <w:r>
        <w:rPr>
          <w:highlight w:val="lightGray"/>
          <w:shd w:val="clear" w:color="auto" w:fill="FFFF00"/>
        </w:rPr>
        <w:t>his Annex refers to</w:t>
      </w:r>
      <w:r w:rsidR="006A1E1F" w:rsidRPr="004C36E4">
        <w:rPr>
          <w:highlight w:val="lightGray"/>
          <w:shd w:val="clear" w:color="auto" w:fill="FFFF00"/>
        </w:rPr>
        <w:t xml:space="preserve"> </w:t>
      </w:r>
      <w:r w:rsidR="006A1E1F" w:rsidRPr="004C36E4">
        <w:rPr>
          <w:b/>
          <w:bCs/>
          <w:highlight w:val="lightGray"/>
          <w:shd w:val="clear" w:color="auto" w:fill="FFFF00"/>
        </w:rPr>
        <w:t>Key Action 1</w:t>
      </w:r>
      <w:r w:rsidR="006A1E1F" w:rsidRPr="004C36E4">
        <w:rPr>
          <w:highlight w:val="lightGray"/>
          <w:shd w:val="clear" w:color="auto" w:fill="FFFF00"/>
        </w:rPr>
        <w:t xml:space="preserve"> –adult education</w:t>
      </w:r>
      <w:r w:rsidRPr="004C36E4">
        <w:rPr>
          <w:highlight w:val="lightGray"/>
          <w:shd w:val="clear" w:color="auto" w:fill="FFFF00"/>
        </w:rPr>
        <w:t>]</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val="en-GB"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TOCHeading"/>
            <w:jc w:val="center"/>
            <w:rPr>
              <w:rFonts w:ascii="Times New Roman" w:hAnsi="Times New Roman" w:cs="Times New Roman"/>
              <w:b/>
              <w:color w:val="auto"/>
              <w:sz w:val="24"/>
              <w:szCs w:val="24"/>
            </w:rPr>
          </w:pPr>
          <w:r w:rsidRPr="00087269">
            <w:rPr>
              <w:rFonts w:ascii="Times New Roman" w:hAnsi="Times New Roman" w:cs="Times New Roman"/>
              <w:b/>
              <w:color w:val="auto"/>
              <w:sz w:val="24"/>
              <w:szCs w:val="24"/>
            </w:rPr>
            <w:t xml:space="preserve">List of contents </w:t>
          </w:r>
        </w:p>
        <w:p w14:paraId="2DBB0C15" w14:textId="2B038618" w:rsidR="00B87EEB" w:rsidRDefault="0062612F">
          <w:pPr>
            <w:pStyle w:val="TOC1"/>
            <w:rPr>
              <w:rFonts w:asciiTheme="minorHAnsi" w:eastAsiaTheme="minorEastAsia" w:hAnsiTheme="minorHAnsi" w:cstheme="minorBidi"/>
              <w:caps w:val="0"/>
              <w:noProof/>
              <w:sz w:val="22"/>
              <w:szCs w:val="22"/>
              <w:lang w:eastAsia="en-GB"/>
            </w:rPr>
          </w:pPr>
          <w:r>
            <w:fldChar w:fldCharType="begin"/>
          </w:r>
          <w:r>
            <w:instrText xml:space="preserve"> TOC \o "1-3" \h \z \u </w:instrText>
          </w:r>
          <w:r>
            <w:fldChar w:fldCharType="separate"/>
          </w:r>
          <w:hyperlink w:anchor="_Toc72322254" w:history="1">
            <w:r w:rsidR="00B87EEB" w:rsidRPr="00174B66">
              <w:rPr>
                <w:rStyle w:val="Hyperlink"/>
                <w:noProof/>
              </w:rPr>
              <w:t>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TO BUDGET CATEGORIES BASED ON UNIT CONTRIBUTIONS</w:t>
            </w:r>
            <w:r w:rsidR="00B87EEB">
              <w:rPr>
                <w:noProof/>
                <w:webHidden/>
              </w:rPr>
              <w:tab/>
            </w:r>
            <w:r w:rsidR="00B87EEB">
              <w:rPr>
                <w:noProof/>
                <w:webHidden/>
              </w:rPr>
              <w:fldChar w:fldCharType="begin"/>
            </w:r>
            <w:r w:rsidR="00B87EEB">
              <w:rPr>
                <w:noProof/>
                <w:webHidden/>
              </w:rPr>
              <w:instrText xml:space="preserve"> PAGEREF _Toc72322254 \h </w:instrText>
            </w:r>
            <w:r w:rsidR="00B87EEB">
              <w:rPr>
                <w:noProof/>
                <w:webHidden/>
              </w:rPr>
            </w:r>
            <w:r w:rsidR="00B87EEB">
              <w:rPr>
                <w:noProof/>
                <w:webHidden/>
              </w:rPr>
              <w:fldChar w:fldCharType="separate"/>
            </w:r>
            <w:r w:rsidR="00ED55A1">
              <w:rPr>
                <w:noProof/>
                <w:webHidden/>
              </w:rPr>
              <w:t>2</w:t>
            </w:r>
            <w:r w:rsidR="00B87EEB">
              <w:rPr>
                <w:noProof/>
                <w:webHidden/>
              </w:rPr>
              <w:fldChar w:fldCharType="end"/>
            </w:r>
          </w:hyperlink>
        </w:p>
        <w:p w14:paraId="7BCB4429" w14:textId="6D003430" w:rsidR="00B87EEB" w:rsidRDefault="00000000">
          <w:pPr>
            <w:pStyle w:val="TOC1"/>
            <w:rPr>
              <w:rFonts w:asciiTheme="minorHAnsi" w:eastAsiaTheme="minorEastAsia" w:hAnsiTheme="minorHAnsi" w:cstheme="minorBidi"/>
              <w:caps w:val="0"/>
              <w:noProof/>
              <w:sz w:val="22"/>
              <w:szCs w:val="22"/>
              <w:lang w:eastAsia="en-GB"/>
            </w:rPr>
          </w:pPr>
          <w:hyperlink w:anchor="_Toc72322255" w:history="1">
            <w:r w:rsidR="00B87EEB" w:rsidRPr="00174B66">
              <w:rPr>
                <w:rStyle w:val="Hyperlink"/>
                <w:noProof/>
                <w:lang w:val="en-US"/>
              </w:rPr>
              <w:t>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FOR THE BUDGET CATEGORIES BASED ON REIMBURSEMENT OF ACTUAL INCURRED COSTS</w:t>
            </w:r>
            <w:r w:rsidR="00B87EEB">
              <w:rPr>
                <w:noProof/>
                <w:webHidden/>
              </w:rPr>
              <w:tab/>
            </w:r>
            <w:r w:rsidR="00B87EEB">
              <w:rPr>
                <w:noProof/>
                <w:webHidden/>
              </w:rPr>
              <w:fldChar w:fldCharType="begin"/>
            </w:r>
            <w:r w:rsidR="00B87EEB">
              <w:rPr>
                <w:noProof/>
                <w:webHidden/>
              </w:rPr>
              <w:instrText xml:space="preserve"> PAGEREF _Toc72322255 \h </w:instrText>
            </w:r>
            <w:r w:rsidR="00B87EEB">
              <w:rPr>
                <w:noProof/>
                <w:webHidden/>
              </w:rPr>
            </w:r>
            <w:r w:rsidR="00B87EEB">
              <w:rPr>
                <w:noProof/>
                <w:webHidden/>
              </w:rPr>
              <w:fldChar w:fldCharType="separate"/>
            </w:r>
            <w:r w:rsidR="00ED55A1">
              <w:rPr>
                <w:noProof/>
                <w:webHidden/>
              </w:rPr>
              <w:t>17</w:t>
            </w:r>
            <w:r w:rsidR="00B87EEB">
              <w:rPr>
                <w:noProof/>
                <w:webHidden/>
              </w:rPr>
              <w:fldChar w:fldCharType="end"/>
            </w:r>
          </w:hyperlink>
        </w:p>
        <w:p w14:paraId="4002E47C" w14:textId="6962277B" w:rsidR="00B87EEB" w:rsidRDefault="00000000">
          <w:pPr>
            <w:pStyle w:val="TOC1"/>
            <w:rPr>
              <w:rFonts w:asciiTheme="minorHAnsi" w:eastAsiaTheme="minorEastAsia" w:hAnsiTheme="minorHAnsi" w:cstheme="minorBidi"/>
              <w:caps w:val="0"/>
              <w:noProof/>
              <w:sz w:val="22"/>
              <w:szCs w:val="22"/>
              <w:lang w:eastAsia="en-GB"/>
            </w:rPr>
          </w:pPr>
          <w:hyperlink w:anchor="_Toc72322256" w:history="1">
            <w:r w:rsidR="00B87EEB" w:rsidRPr="00174B66">
              <w:rPr>
                <w:rStyle w:val="Hyperlink"/>
                <w:noProof/>
              </w:rPr>
              <w:t>III.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CONDITIONS OF ELIGIBILITY OF PROJECT ACTIVITIES</w:t>
            </w:r>
            <w:r w:rsidR="00B87EEB">
              <w:rPr>
                <w:noProof/>
                <w:webHidden/>
              </w:rPr>
              <w:tab/>
            </w:r>
            <w:r w:rsidR="00B87EEB">
              <w:rPr>
                <w:noProof/>
                <w:webHidden/>
              </w:rPr>
              <w:fldChar w:fldCharType="begin"/>
            </w:r>
            <w:r w:rsidR="00B87EEB">
              <w:rPr>
                <w:noProof/>
                <w:webHidden/>
              </w:rPr>
              <w:instrText xml:space="preserve"> PAGEREF _Toc72322256 \h </w:instrText>
            </w:r>
            <w:r w:rsidR="00B87EEB">
              <w:rPr>
                <w:noProof/>
                <w:webHidden/>
              </w:rPr>
            </w:r>
            <w:r w:rsidR="00B87EEB">
              <w:rPr>
                <w:noProof/>
                <w:webHidden/>
              </w:rPr>
              <w:fldChar w:fldCharType="separate"/>
            </w:r>
            <w:r w:rsidR="00ED55A1">
              <w:rPr>
                <w:noProof/>
                <w:webHidden/>
              </w:rPr>
              <w:t>21</w:t>
            </w:r>
            <w:r w:rsidR="00B87EEB">
              <w:rPr>
                <w:noProof/>
                <w:webHidden/>
              </w:rPr>
              <w:fldChar w:fldCharType="end"/>
            </w:r>
          </w:hyperlink>
        </w:p>
        <w:p w14:paraId="4A04522C" w14:textId="595BDBFE" w:rsidR="00B87EEB" w:rsidRDefault="00000000">
          <w:pPr>
            <w:pStyle w:val="TOC1"/>
            <w:rPr>
              <w:rFonts w:asciiTheme="minorHAnsi" w:eastAsiaTheme="minorEastAsia" w:hAnsiTheme="minorHAnsi" w:cstheme="minorBidi"/>
              <w:caps w:val="0"/>
              <w:noProof/>
              <w:sz w:val="22"/>
              <w:szCs w:val="22"/>
              <w:lang w:eastAsia="en-GB"/>
            </w:rPr>
          </w:pPr>
          <w:hyperlink w:anchor="_Toc72322257" w:history="1">
            <w:r w:rsidR="00B87EEB" w:rsidRPr="00174B66">
              <w:rPr>
                <w:rStyle w:val="Hyperlink"/>
                <w:noProof/>
              </w:rPr>
              <w:t>IV.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 xml:space="preserve">FINAL REPORT  </w:t>
            </w:r>
            <w:r w:rsidR="00B87EEB">
              <w:rPr>
                <w:noProof/>
                <w:webHidden/>
              </w:rPr>
              <w:tab/>
            </w:r>
            <w:r w:rsidR="00B87EEB">
              <w:rPr>
                <w:noProof/>
                <w:webHidden/>
              </w:rPr>
              <w:fldChar w:fldCharType="begin"/>
            </w:r>
            <w:r w:rsidR="00B87EEB">
              <w:rPr>
                <w:noProof/>
                <w:webHidden/>
              </w:rPr>
              <w:instrText xml:space="preserve"> PAGEREF _Toc72322257 \h </w:instrText>
            </w:r>
            <w:r w:rsidR="00B87EEB">
              <w:rPr>
                <w:noProof/>
                <w:webHidden/>
              </w:rPr>
            </w:r>
            <w:r w:rsidR="00B87EEB">
              <w:rPr>
                <w:noProof/>
                <w:webHidden/>
              </w:rPr>
              <w:fldChar w:fldCharType="separate"/>
            </w:r>
            <w:r w:rsidR="00ED55A1">
              <w:rPr>
                <w:noProof/>
                <w:webHidden/>
              </w:rPr>
              <w:t>22</w:t>
            </w:r>
            <w:r w:rsidR="00B87EEB">
              <w:rPr>
                <w:noProof/>
                <w:webHidden/>
              </w:rPr>
              <w:fldChar w:fldCharType="end"/>
            </w:r>
          </w:hyperlink>
        </w:p>
        <w:p w14:paraId="22D135C2" w14:textId="55EFC8BF" w:rsidR="00B87EEB" w:rsidRDefault="00000000">
          <w:pPr>
            <w:pStyle w:val="TOC1"/>
            <w:rPr>
              <w:rFonts w:asciiTheme="minorHAnsi" w:eastAsiaTheme="minorEastAsia" w:hAnsiTheme="minorHAnsi" w:cstheme="minorBidi"/>
              <w:caps w:val="0"/>
              <w:noProof/>
              <w:sz w:val="22"/>
              <w:szCs w:val="22"/>
              <w:lang w:eastAsia="en-GB"/>
            </w:rPr>
          </w:pPr>
          <w:hyperlink w:anchor="_Toc72322258" w:history="1">
            <w:r w:rsidR="00B87EEB" w:rsidRPr="00174B66">
              <w:rPr>
                <w:rStyle w:val="Hyperlink"/>
                <w:noProof/>
              </w:rPr>
              <w:t>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REDUCTION FOR POOR, PARTIAL OR LATE IMPLEMENTATION</w:t>
            </w:r>
            <w:r w:rsidR="00B87EEB">
              <w:rPr>
                <w:noProof/>
                <w:webHidden/>
              </w:rPr>
              <w:tab/>
            </w:r>
            <w:r w:rsidR="00B87EEB">
              <w:rPr>
                <w:noProof/>
                <w:webHidden/>
              </w:rPr>
              <w:fldChar w:fldCharType="begin"/>
            </w:r>
            <w:r w:rsidR="00B87EEB">
              <w:rPr>
                <w:noProof/>
                <w:webHidden/>
              </w:rPr>
              <w:instrText xml:space="preserve"> PAGEREF _Toc72322258 \h </w:instrText>
            </w:r>
            <w:r w:rsidR="00B87EEB">
              <w:rPr>
                <w:noProof/>
                <w:webHidden/>
              </w:rPr>
            </w:r>
            <w:r w:rsidR="00B87EEB">
              <w:rPr>
                <w:noProof/>
                <w:webHidden/>
              </w:rPr>
              <w:fldChar w:fldCharType="separate"/>
            </w:r>
            <w:r w:rsidR="00ED55A1">
              <w:rPr>
                <w:noProof/>
                <w:webHidden/>
              </w:rPr>
              <w:t>23</w:t>
            </w:r>
            <w:r w:rsidR="00B87EEB">
              <w:rPr>
                <w:noProof/>
                <w:webHidden/>
              </w:rPr>
              <w:fldChar w:fldCharType="end"/>
            </w:r>
          </w:hyperlink>
        </w:p>
        <w:p w14:paraId="4F0809CD" w14:textId="1D448D63" w:rsidR="00B87EEB" w:rsidRDefault="00000000">
          <w:pPr>
            <w:pStyle w:val="TOC1"/>
            <w:rPr>
              <w:rFonts w:asciiTheme="minorHAnsi" w:eastAsiaTheme="minorEastAsia" w:hAnsiTheme="minorHAnsi" w:cstheme="minorBidi"/>
              <w:caps w:val="0"/>
              <w:noProof/>
              <w:sz w:val="22"/>
              <w:szCs w:val="22"/>
              <w:lang w:eastAsia="en-GB"/>
            </w:rPr>
          </w:pPr>
          <w:hyperlink w:anchor="_Toc72322259" w:history="1">
            <w:r w:rsidR="00B87EEB" w:rsidRPr="00174B66">
              <w:rPr>
                <w:rStyle w:val="Hyperlink"/>
                <w:noProof/>
              </w:rPr>
              <w:t>VI.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MODIFICATIONS</w:t>
            </w:r>
            <w:r w:rsidR="00B87EEB">
              <w:rPr>
                <w:noProof/>
                <w:webHidden/>
              </w:rPr>
              <w:tab/>
            </w:r>
            <w:r w:rsidR="00B87EEB">
              <w:rPr>
                <w:noProof/>
                <w:webHidden/>
              </w:rPr>
              <w:fldChar w:fldCharType="begin"/>
            </w:r>
            <w:r w:rsidR="00B87EEB">
              <w:rPr>
                <w:noProof/>
                <w:webHidden/>
              </w:rPr>
              <w:instrText xml:space="preserve"> PAGEREF _Toc72322259 \h </w:instrText>
            </w:r>
            <w:r w:rsidR="00B87EEB">
              <w:rPr>
                <w:noProof/>
                <w:webHidden/>
              </w:rPr>
            </w:r>
            <w:r w:rsidR="00B87EEB">
              <w:rPr>
                <w:noProof/>
                <w:webHidden/>
              </w:rPr>
              <w:fldChar w:fldCharType="separate"/>
            </w:r>
            <w:r w:rsidR="00ED55A1">
              <w:rPr>
                <w:noProof/>
                <w:webHidden/>
              </w:rPr>
              <w:t>24</w:t>
            </w:r>
            <w:r w:rsidR="00B87EEB">
              <w:rPr>
                <w:noProof/>
                <w:webHidden/>
              </w:rPr>
              <w:fldChar w:fldCharType="end"/>
            </w:r>
          </w:hyperlink>
        </w:p>
        <w:p w14:paraId="026CCB67" w14:textId="21F08B3C" w:rsidR="00B87EEB" w:rsidRDefault="00000000">
          <w:pPr>
            <w:pStyle w:val="TOC1"/>
            <w:rPr>
              <w:rFonts w:asciiTheme="minorHAnsi" w:eastAsiaTheme="minorEastAsia" w:hAnsiTheme="minorHAnsi" w:cstheme="minorBidi"/>
              <w:caps w:val="0"/>
              <w:noProof/>
              <w:sz w:val="22"/>
              <w:szCs w:val="22"/>
              <w:lang w:eastAsia="en-GB"/>
            </w:rPr>
          </w:pPr>
          <w:hyperlink w:anchor="_Toc72322260" w:history="1">
            <w:r w:rsidR="00B87EEB" w:rsidRPr="00174B66">
              <w:rPr>
                <w:rStyle w:val="Hyperlink"/>
                <w:noProof/>
              </w:rPr>
              <w:t>VII.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CHECKS OF GRANT BENEFICIARY AND PROVISION OF SUPPORTING DOCUMENTS</w:t>
            </w:r>
            <w:r w:rsidR="00B87EEB">
              <w:rPr>
                <w:noProof/>
                <w:webHidden/>
              </w:rPr>
              <w:tab/>
            </w:r>
            <w:r w:rsidR="00B87EEB">
              <w:rPr>
                <w:noProof/>
                <w:webHidden/>
              </w:rPr>
              <w:fldChar w:fldCharType="begin"/>
            </w:r>
            <w:r w:rsidR="00B87EEB">
              <w:rPr>
                <w:noProof/>
                <w:webHidden/>
              </w:rPr>
              <w:instrText xml:space="preserve"> PAGEREF _Toc72322260 \h </w:instrText>
            </w:r>
            <w:r w:rsidR="00B87EEB">
              <w:rPr>
                <w:noProof/>
                <w:webHidden/>
              </w:rPr>
            </w:r>
            <w:r w:rsidR="00B87EEB">
              <w:rPr>
                <w:noProof/>
                <w:webHidden/>
              </w:rPr>
              <w:fldChar w:fldCharType="separate"/>
            </w:r>
            <w:r w:rsidR="00ED55A1">
              <w:rPr>
                <w:noProof/>
                <w:webHidden/>
              </w:rPr>
              <w:t>25</w:t>
            </w:r>
            <w:r w:rsidR="00B87EEB">
              <w:rPr>
                <w:noProof/>
                <w:webHidden/>
              </w:rPr>
              <w:fldChar w:fldCharType="end"/>
            </w:r>
          </w:hyperlink>
        </w:p>
        <w:p w14:paraId="2BBE1388" w14:textId="4346BD8E" w:rsidR="0062612F" w:rsidRDefault="0062612F">
          <w:r>
            <w:rPr>
              <w:b/>
              <w:bCs/>
              <w:noProof/>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bookmarkStart w:id="0" w:name="_Toc72322254"/>
      <w:r>
        <w:br w:type="page"/>
      </w:r>
    </w:p>
    <w:p w14:paraId="1D607E69" w14:textId="7D272A06" w:rsidR="0062612F" w:rsidRDefault="0062612F" w:rsidP="00087269">
      <w:pPr>
        <w:pStyle w:val="Heading1"/>
        <w:numPr>
          <w:ilvl w:val="0"/>
          <w:numId w:val="125"/>
        </w:numPr>
      </w:pPr>
      <w:r w:rsidRPr="00560563">
        <w:lastRenderedPageBreak/>
        <w:t>RULES APPLICABLE TO BUDGET CATEGORIES BASED ON UNIT CONTRIBUTIONS</w:t>
      </w:r>
      <w:bookmarkEnd w:id="0"/>
      <w:r w:rsidRPr="00560563">
        <w:t xml:space="preserve"> </w:t>
      </w:r>
    </w:p>
    <w:p w14:paraId="0CC1EF83" w14:textId="77777777" w:rsidR="0062612F" w:rsidRPr="00087269" w:rsidRDefault="0062612F" w:rsidP="00087269">
      <w:pPr>
        <w:pStyle w:val="BodyText"/>
      </w:pPr>
    </w:p>
    <w:p w14:paraId="4916ED0B" w14:textId="77777777" w:rsidR="00B20DB0" w:rsidRDefault="00B20DB0" w:rsidP="55197C96">
      <w:pPr>
        <w:pStyle w:val="Heading21"/>
        <w:rPr>
          <w:szCs w:val="24"/>
        </w:rPr>
      </w:pPr>
      <w:r w:rsidRPr="00560563">
        <w:t>I.1 Conditions for eligibility of unit contributions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Where the grant takes the form of a unit contribution, </w:t>
      </w:r>
      <w:r>
        <w:rPr>
          <w:rFonts w:ascii="Times New Roman" w:eastAsia="Times New Roman" w:hAnsi="Times New Roman"/>
          <w:color w:val="000000"/>
          <w:sz w:val="24"/>
          <w:szCs w:val="24"/>
        </w:rPr>
        <w:t>the number of units must comply with the following conditions: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5650B3D2"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units must be actually used or produced in the period set out in </w:t>
      </w:r>
      <w:r>
        <w:rPr>
          <w:rFonts w:ascii="Times New Roman" w:hAnsi="Times New Roman"/>
          <w:sz w:val="24"/>
          <w:szCs w:val="24"/>
        </w:rPr>
        <w:t xml:space="preserve">Article I.2.2 of the Special </w:t>
      </w:r>
      <w:proofErr w:type="gramStart"/>
      <w:r>
        <w:rPr>
          <w:rFonts w:ascii="Times New Roman" w:hAnsi="Times New Roman"/>
          <w:sz w:val="24"/>
          <w:szCs w:val="24"/>
        </w:rPr>
        <w:t>Conditions;</w:t>
      </w:r>
      <w:proofErr w:type="gramEnd"/>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 xml:space="preserve">the units must be necessary for implementing the Project or produced by </w:t>
      </w:r>
      <w:proofErr w:type="gramStart"/>
      <w:r>
        <w:rPr>
          <w:rFonts w:ascii="Times New Roman" w:eastAsia="Times New Roman" w:hAnsi="Times New Roman"/>
          <w:sz w:val="24"/>
          <w:szCs w:val="24"/>
        </w:rPr>
        <w:t>it;</w:t>
      </w:r>
      <w:proofErr w:type="gramEnd"/>
    </w:p>
    <w:p w14:paraId="75DCBDC3" w14:textId="77777777" w:rsidR="00B20DB0" w:rsidRPr="00087269" w:rsidRDefault="00B20DB0" w:rsidP="00087269">
      <w:pPr>
        <w:pStyle w:val="ListParagraph"/>
        <w:numPr>
          <w:ilvl w:val="0"/>
          <w:numId w:val="2"/>
        </w:numPr>
        <w:spacing w:after="200" w:line="276" w:lineRule="auto"/>
        <w:rPr>
          <w:rFonts w:ascii="Times New Roman" w:hAnsi="Times New Roman"/>
          <w:b/>
          <w:bCs/>
          <w:sz w:val="24"/>
          <w:szCs w:val="24"/>
        </w:rPr>
      </w:pPr>
      <w:r>
        <w:rPr>
          <w:rFonts w:ascii="Times New Roman" w:eastAsia="Times New Roman" w:hAnsi="Times New Roman"/>
          <w:sz w:val="24"/>
          <w:szCs w:val="24"/>
        </w:rPr>
        <w:t xml:space="preserve">the number of units must be identifiable and verifiable, </w:t>
      </w:r>
      <w:proofErr w:type="gramStart"/>
      <w:r>
        <w:rPr>
          <w:rFonts w:ascii="Times New Roman" w:eastAsia="Times New Roman" w:hAnsi="Times New Roman"/>
          <w:sz w:val="24"/>
          <w:szCs w:val="24"/>
        </w:rPr>
        <w:t>in particular supported</w:t>
      </w:r>
      <w:proofErr w:type="gramEnd"/>
      <w:r>
        <w:rPr>
          <w:rFonts w:ascii="Times New Roman" w:eastAsia="Times New Roman" w:hAnsi="Times New Roman"/>
          <w:sz w:val="24"/>
          <w:szCs w:val="24"/>
        </w:rPr>
        <w:t xml:space="preserve"> by records and documentation specified in this Annex.</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rsidRPr="00560563">
        <w:t>I.2 Calculation and supporting documents for unit contributions</w:t>
      </w:r>
    </w:p>
    <w:p w14:paraId="6A4C4E99" w14:textId="6F621390" w:rsidR="00B20DB0" w:rsidRPr="00E34399" w:rsidRDefault="00B20DB0" w:rsidP="00087269">
      <w:pPr>
        <w:pStyle w:val="ListParagraph"/>
        <w:numPr>
          <w:ilvl w:val="0"/>
          <w:numId w:val="46"/>
        </w:numPr>
        <w:tabs>
          <w:tab w:val="clear" w:pos="0"/>
          <w:tab w:val="num" w:pos="284"/>
        </w:tabs>
        <w:ind w:left="426" w:hanging="284"/>
        <w:jc w:val="both"/>
        <w:rPr>
          <w:rFonts w:ascii="Times New Roman" w:hAnsi="Times New Roman"/>
          <w:b/>
          <w:bCs/>
          <w:sz w:val="24"/>
          <w:szCs w:val="24"/>
          <w:u w:val="single"/>
          <w:lang w:val="en-US"/>
        </w:rPr>
      </w:pPr>
      <w:r w:rsidRPr="00FE3128">
        <w:rPr>
          <w:rFonts w:ascii="Times New Roman" w:hAnsi="Times New Roman"/>
          <w:b/>
          <w:bCs/>
          <w:sz w:val="24"/>
          <w:szCs w:val="24"/>
          <w:u w:val="single"/>
          <w:shd w:val="clear" w:color="auto" w:fill="FFFF00"/>
          <w:lang w:val="en-US"/>
        </w:rPr>
        <w:t>Travel</w:t>
      </w:r>
      <w:r w:rsidR="00C454E8" w:rsidRPr="00E34399">
        <w:rPr>
          <w:rFonts w:ascii="Times New Roman" w:hAnsi="Times New Roman"/>
          <w:b/>
          <w:bCs/>
          <w:sz w:val="24"/>
          <w:szCs w:val="24"/>
          <w:u w:val="single"/>
          <w:shd w:val="clear" w:color="auto" w:fill="FFFF00"/>
          <w:lang w:val="en-US"/>
        </w:rPr>
        <w:t xml:space="preserve"> </w:t>
      </w:r>
    </w:p>
    <w:p w14:paraId="0C70316E" w14:textId="77777777" w:rsidR="00B20DB0" w:rsidRDefault="00B20DB0">
      <w:pPr>
        <w:pStyle w:val="ListParagraph"/>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 xml:space="preserve">By default, the place of origin is understood as the place where the sending organisation is located and the place of the venue as the place where the receiving organisation is located. If a different place of origin or venue is reported, the beneficiary </w:t>
      </w:r>
      <w:r w:rsidR="005D5EBF">
        <w:rPr>
          <w:rFonts w:ascii="Times New Roman" w:hAnsi="Times New Roman"/>
          <w:sz w:val="24"/>
          <w:szCs w:val="24"/>
        </w:rPr>
        <w:t>must</w:t>
      </w:r>
      <w:r>
        <w:rPr>
          <w:rFonts w:ascii="Times New Roman" w:hAnsi="Times New Roman"/>
          <w:sz w:val="24"/>
          <w:szCs w:val="24"/>
        </w:rPr>
        <w:t xml:space="preserve"> provide the reason for this difference.</w:t>
      </w:r>
    </w:p>
    <w:p w14:paraId="7298D37A" w14:textId="53845431" w:rsidR="00B20DB0" w:rsidRDefault="00B20DB0" w:rsidP="00ED4C26">
      <w:pPr>
        <w:ind w:left="426"/>
        <w:jc w:val="both"/>
        <w:rPr>
          <w:rFonts w:ascii="Times New Roman" w:hAnsi="Times New Roman"/>
          <w:color w:val="FF0000"/>
          <w:sz w:val="24"/>
          <w:szCs w:val="24"/>
        </w:rPr>
      </w:pPr>
      <w:r w:rsidRPr="00AD5FB8">
        <w:rPr>
          <w:rFonts w:ascii="Times New Roman" w:hAnsi="Times New Roman"/>
          <w:sz w:val="24"/>
          <w:szCs w:val="24"/>
        </w:rPr>
        <w:t xml:space="preserve">In case no travel took </w:t>
      </w:r>
      <w:proofErr w:type="gramStart"/>
      <w:r w:rsidRPr="00AD5FB8">
        <w:rPr>
          <w:rFonts w:ascii="Times New Roman" w:hAnsi="Times New Roman"/>
          <w:sz w:val="24"/>
          <w:szCs w:val="24"/>
        </w:rPr>
        <w:t>place</w:t>
      </w:r>
      <w:proofErr w:type="gramEnd"/>
      <w:r w:rsidRPr="00AD5FB8">
        <w:rPr>
          <w:rFonts w:ascii="Times New Roman" w:hAnsi="Times New Roman"/>
          <w:sz w:val="24"/>
          <w:szCs w:val="24"/>
        </w:rPr>
        <w:t xml:space="preserve"> or it was funded from other EU sources than the</w:t>
      </w:r>
      <w:r>
        <w:rPr>
          <w:rFonts w:ascii="Times New Roman" w:hAnsi="Times New Roman"/>
          <w:sz w:val="24"/>
          <w:szCs w:val="24"/>
        </w:rPr>
        <w:t xml:space="preserve"> Erasmus+ Programme (e.g. a mobility participant is already at the place of the venue in relation to another activity than the one funded from the Agreement), the beneficiary </w:t>
      </w:r>
      <w:r w:rsidR="005D5EBF">
        <w:rPr>
          <w:rFonts w:ascii="Times New Roman" w:hAnsi="Times New Roman"/>
          <w:sz w:val="24"/>
          <w:szCs w:val="24"/>
        </w:rPr>
        <w:t>must</w:t>
      </w:r>
      <w:r>
        <w:rPr>
          <w:rFonts w:ascii="Times New Roman" w:hAnsi="Times New Roman"/>
          <w:sz w:val="24"/>
          <w:szCs w:val="24"/>
        </w:rPr>
        <w:t xml:space="preserve"> report that situation accordingly in </w:t>
      </w:r>
      <w:r w:rsidR="00560563">
        <w:rPr>
          <w:rFonts w:ascii="Times New Roman" w:hAnsi="Times New Roman"/>
          <w:sz w:val="24"/>
          <w:szCs w:val="24"/>
        </w:rPr>
        <w:t xml:space="preserve">the </w:t>
      </w:r>
      <w:r w:rsidR="00781715">
        <w:rPr>
          <w:rFonts w:ascii="Times New Roman" w:hAnsi="Times New Roman"/>
          <w:sz w:val="24"/>
          <w:szCs w:val="24"/>
        </w:rPr>
        <w:t>Erasmus+ reporting and management tool</w:t>
      </w:r>
      <w:r>
        <w:rPr>
          <w:rFonts w:ascii="Times New Roman" w:hAnsi="Times New Roman"/>
          <w:sz w:val="24"/>
          <w:szCs w:val="24"/>
        </w:rPr>
        <w:t xml:space="preserve"> for each </w:t>
      </w:r>
      <w:r w:rsidRPr="00AD5FB8">
        <w:rPr>
          <w:rFonts w:ascii="Times New Roman" w:hAnsi="Times New Roman"/>
          <w:sz w:val="24"/>
          <w:szCs w:val="24"/>
        </w:rPr>
        <w:t>mobility concerned. In this case, no grant support for travel will be awarded.</w:t>
      </w:r>
    </w:p>
    <w:p w14:paraId="24D529F5" w14:textId="3BBEA690" w:rsidR="00B20DB0" w:rsidRPr="00087269" w:rsidRDefault="00B20DB0" w:rsidP="00B651F9">
      <w:pPr>
        <w:numPr>
          <w:ilvl w:val="0"/>
          <w:numId w:val="57"/>
        </w:numPr>
        <w:ind w:left="426" w:hanging="502"/>
        <w:jc w:val="both"/>
        <w:rPr>
          <w:rFonts w:ascii="Times New Roman" w:eastAsia="Times New Roman" w:hAnsi="Times New Roman"/>
          <w:color w:val="000000" w:themeColor="text1"/>
          <w:sz w:val="24"/>
          <w:szCs w:val="24"/>
        </w:rPr>
      </w:pPr>
      <w:r>
        <w:rPr>
          <w:rFonts w:ascii="Times New Roman" w:hAnsi="Times New Roman"/>
          <w:sz w:val="24"/>
          <w:szCs w:val="24"/>
        </w:rPr>
        <w:t>Calculation of the grant amount for travel costs: the grant amount is calculated by multiplying the number of</w:t>
      </w:r>
      <w:r>
        <w:rPr>
          <w:rFonts w:ascii="Times New Roman" w:eastAsia="Times New Roman" w:hAnsi="Times New Roman"/>
          <w:color w:val="000000"/>
          <w:sz w:val="24"/>
          <w:szCs w:val="24"/>
        </w:rPr>
        <w:t xml:space="preserve"> </w:t>
      </w:r>
      <w:r>
        <w:rPr>
          <w:rFonts w:ascii="Times New Roman" w:hAnsi="Times New Roman"/>
          <w:sz w:val="24"/>
          <w:szCs w:val="24"/>
        </w:rPr>
        <w:t xml:space="preserve">participants </w:t>
      </w:r>
      <w:r w:rsidR="00CD134A" w:rsidRPr="00087269">
        <w:rPr>
          <w:rFonts w:ascii="Times New Roman" w:hAnsi="Times New Roman"/>
          <w:sz w:val="24"/>
          <w:szCs w:val="24"/>
        </w:rPr>
        <w:t>accompanying persons</w:t>
      </w:r>
      <w:r w:rsidR="00FD0ACA">
        <w:rPr>
          <w:rFonts w:ascii="Times New Roman" w:hAnsi="Times New Roman"/>
          <w:sz w:val="24"/>
          <w:szCs w:val="24"/>
        </w:rPr>
        <w:t xml:space="preserve"> </w:t>
      </w:r>
      <w:r>
        <w:rPr>
          <w:rFonts w:ascii="Times New Roman" w:hAnsi="Times New Roman"/>
          <w:sz w:val="24"/>
          <w:szCs w:val="24"/>
        </w:rPr>
        <w:t xml:space="preserve">per distance band, </w:t>
      </w:r>
      <w:r w:rsidRPr="00CA28B6">
        <w:rPr>
          <w:rFonts w:ascii="Times New Roman" w:hAnsi="Times New Roman"/>
          <w:sz w:val="24"/>
          <w:szCs w:val="24"/>
        </w:rPr>
        <w:t>by the unit contribution applicable</w:t>
      </w:r>
      <w:r>
        <w:rPr>
          <w:rFonts w:ascii="Times New Roman" w:hAnsi="Times New Roman"/>
          <w:sz w:val="24"/>
          <w:szCs w:val="24"/>
        </w:rPr>
        <w:t xml:space="preserve"> to the distance band concerned</w:t>
      </w:r>
      <w:r w:rsidR="00CD134A">
        <w:rPr>
          <w:rFonts w:ascii="Times New Roman" w:hAnsi="Times New Roman"/>
          <w:sz w:val="24"/>
          <w:szCs w:val="24"/>
        </w:rPr>
        <w:t xml:space="preserve"> and type of travel (standard or green)</w:t>
      </w:r>
      <w:r>
        <w:rPr>
          <w:rFonts w:ascii="Times New Roman" w:hAnsi="Times New Roman"/>
          <w:sz w:val="24"/>
          <w:szCs w:val="24"/>
        </w:rPr>
        <w:t>, as specified in Annex IV of the Agreement. The unit contribution per distance band represents the grant amount for a return travel between the place of departure and the place of arrival.</w:t>
      </w:r>
      <w:r w:rsidR="00560563">
        <w:rPr>
          <w:rFonts w:ascii="Times New Roman" w:hAnsi="Times New Roman"/>
          <w:sz w:val="24"/>
          <w:szCs w:val="24"/>
        </w:rPr>
        <w:t xml:space="preserve"> In case of green travel modes (train, bus, shared car), the green travel unit contributions apply, other</w:t>
      </w:r>
      <w:r w:rsidR="00912FF9">
        <w:rPr>
          <w:rFonts w:ascii="Times New Roman" w:hAnsi="Times New Roman"/>
          <w:sz w:val="24"/>
          <w:szCs w:val="24"/>
        </w:rPr>
        <w:t xml:space="preserve">wise </w:t>
      </w:r>
      <w:r w:rsidR="00560563">
        <w:rPr>
          <w:rFonts w:ascii="Times New Roman" w:hAnsi="Times New Roman"/>
          <w:sz w:val="24"/>
          <w:szCs w:val="24"/>
        </w:rPr>
        <w:t>the standard travel unit contributions</w:t>
      </w:r>
      <w:r w:rsidR="00912FF9">
        <w:rPr>
          <w:rFonts w:ascii="Times New Roman" w:hAnsi="Times New Roman"/>
          <w:sz w:val="24"/>
          <w:szCs w:val="24"/>
        </w:rPr>
        <w:t xml:space="preserve"> apply</w:t>
      </w:r>
      <w:r w:rsidR="00560563">
        <w:rPr>
          <w:rFonts w:ascii="Times New Roman" w:hAnsi="Times New Roman"/>
          <w:sz w:val="24"/>
          <w:szCs w:val="24"/>
        </w:rPr>
        <w:t>.</w:t>
      </w:r>
    </w:p>
    <w:p w14:paraId="45702EC6" w14:textId="77777777" w:rsidR="007224D1" w:rsidRDefault="007224D1" w:rsidP="00620D76">
      <w:pPr>
        <w:pStyle w:val="ListParagraph"/>
        <w:spacing w:line="276" w:lineRule="auto"/>
        <w:ind w:left="567"/>
        <w:jc w:val="both"/>
        <w:rPr>
          <w:rFonts w:ascii="Times New Roman" w:eastAsia="Times New Roman" w:hAnsi="Times New Roman"/>
          <w:color w:val="000000"/>
          <w:sz w:val="24"/>
          <w:szCs w:val="24"/>
        </w:rPr>
      </w:pPr>
    </w:p>
    <w:p w14:paraId="39BE67CD" w14:textId="77777777" w:rsidR="00F2376B" w:rsidRDefault="00F2376B" w:rsidP="0051078E">
      <w:pPr>
        <w:spacing w:after="0"/>
        <w:ind w:left="567"/>
        <w:jc w:val="both"/>
        <w:rPr>
          <w:rFonts w:ascii="Times New Roman" w:hAnsi="Times New Roman"/>
          <w:sz w:val="24"/>
          <w:szCs w:val="24"/>
        </w:rPr>
      </w:pP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For the establishment of the distance band applicable, the beneficiary </w:t>
      </w:r>
      <w:r w:rsidR="005D5EBF">
        <w:rPr>
          <w:rFonts w:ascii="Times New Roman" w:hAnsi="Times New Roman"/>
          <w:sz w:val="24"/>
          <w:szCs w:val="24"/>
        </w:rPr>
        <w:t>must</w:t>
      </w:r>
      <w:r>
        <w:rPr>
          <w:rFonts w:ascii="Times New Roman" w:hAnsi="Times New Roman"/>
          <w:sz w:val="24"/>
          <w:szCs w:val="24"/>
        </w:rPr>
        <w:t xml:space="preserve"> indicate the distance of a one-way travel using the on-line distance calculator available on the Commission's website at</w:t>
      </w:r>
      <w:r w:rsidR="00CF3AA1">
        <w:rPr>
          <w:rFonts w:ascii="Times New Roman" w:hAnsi="Times New Roman"/>
          <w:sz w:val="24"/>
          <w:szCs w:val="24"/>
        </w:rPr>
        <w:t>:</w:t>
      </w:r>
    </w:p>
    <w:p w14:paraId="683E2F9E" w14:textId="77777777" w:rsidR="00CF3AA1" w:rsidRDefault="00000000" w:rsidP="0051078E">
      <w:pPr>
        <w:spacing w:after="0"/>
        <w:ind w:left="567"/>
        <w:jc w:val="both"/>
        <w:rPr>
          <w:rFonts w:ascii="Times New Roman" w:hAnsi="Times New Roman"/>
          <w:sz w:val="24"/>
          <w:szCs w:val="24"/>
        </w:rPr>
      </w:pPr>
      <w:hyperlink r:id="rId12" w:history="1">
        <w:r w:rsidR="00B20DB0">
          <w:rPr>
            <w:rStyle w:val="Hyperlink"/>
            <w:rFonts w:ascii="Times New Roman" w:hAnsi="Times New Roman"/>
            <w:sz w:val="24"/>
            <w:szCs w:val="24"/>
          </w:rPr>
          <w:t>http://ec.europa.eu/programmes/erasmus-plus/tools/distance_en.htm</w:t>
        </w:r>
      </w:hyperlink>
      <w:r w:rsidR="00B20DB0">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7E1D2EB2" w14:textId="6BBA1E86" w:rsidR="001C199D" w:rsidRDefault="00B20DB0" w:rsidP="00B651F9">
      <w:pPr>
        <w:spacing w:after="0"/>
        <w:ind w:left="567"/>
        <w:jc w:val="both"/>
        <w:rPr>
          <w:rFonts w:ascii="Times New Roman" w:hAnsi="Times New Roman"/>
          <w:sz w:val="24"/>
          <w:szCs w:val="24"/>
        </w:rPr>
      </w:pPr>
      <w:r>
        <w:rPr>
          <w:rFonts w:ascii="Times New Roman" w:hAnsi="Times New Roman"/>
          <w:sz w:val="24"/>
          <w:szCs w:val="24"/>
        </w:rPr>
        <w:t xml:space="preserve">The beneficiary will calculate in </w:t>
      </w:r>
      <w:r w:rsidR="00957B3C">
        <w:rPr>
          <w:rFonts w:ascii="Times New Roman" w:hAnsi="Times New Roman"/>
          <w:sz w:val="24"/>
          <w:szCs w:val="24"/>
        </w:rPr>
        <w:t>the Erasmus</w:t>
      </w:r>
      <w:r>
        <w:rPr>
          <w:rFonts w:ascii="Times New Roman" w:hAnsi="Times New Roman"/>
          <w:sz w:val="24"/>
          <w:szCs w:val="24"/>
        </w:rPr>
        <w:t>+</w:t>
      </w:r>
      <w:r w:rsidR="00957B3C">
        <w:rPr>
          <w:rFonts w:ascii="Times New Roman" w:hAnsi="Times New Roman"/>
          <w:sz w:val="24"/>
          <w:szCs w:val="24"/>
        </w:rPr>
        <w:t xml:space="preserve"> reporting and management tool</w:t>
      </w:r>
      <w:r>
        <w:rPr>
          <w:rFonts w:ascii="Times New Roman" w:hAnsi="Times New Roman"/>
          <w:sz w:val="24"/>
          <w:szCs w:val="24"/>
        </w:rPr>
        <w:t xml:space="preserve"> the grant amounts for travel based on the applicable unit contribution rates.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 xml:space="preserve">Triggering event: the event that conditions the entitlement to the grant is that the participant has </w:t>
      </w:r>
      <w:proofErr w:type="gramStart"/>
      <w:r>
        <w:rPr>
          <w:rFonts w:ascii="Times New Roman" w:hAnsi="Times New Roman"/>
          <w:sz w:val="24"/>
          <w:szCs w:val="24"/>
        </w:rPr>
        <w:t>actually undertaken</w:t>
      </w:r>
      <w:proofErr w:type="gramEnd"/>
      <w:r>
        <w:rPr>
          <w:rFonts w:ascii="Times New Roman" w:hAnsi="Times New Roman"/>
          <w:sz w:val="24"/>
          <w:szCs w:val="24"/>
        </w:rPr>
        <w:t xml:space="preserve"> the activity.</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sidRPr="00E95980">
        <w:rPr>
          <w:rFonts w:ascii="Times New Roman" w:eastAsia="Times New Roman" w:hAnsi="Times New Roman"/>
          <w:color w:val="000000"/>
          <w:sz w:val="24"/>
          <w:szCs w:val="24"/>
        </w:rPr>
        <w:t>Supporting documents</w:t>
      </w:r>
    </w:p>
    <w:p w14:paraId="28BE901E" w14:textId="77777777" w:rsidR="00723FCC" w:rsidRDefault="00723FCC" w:rsidP="00087269">
      <w:pPr>
        <w:pStyle w:val="ListParagraph"/>
        <w:rPr>
          <w:rFonts w:ascii="Times New Roman" w:hAnsi="Times New Roman"/>
          <w:color w:val="000000"/>
          <w:sz w:val="24"/>
          <w:szCs w:val="24"/>
        </w:rPr>
      </w:pPr>
    </w:p>
    <w:p w14:paraId="476AA3F2" w14:textId="4A4D3E00" w:rsidR="0075704F" w:rsidRPr="00FA1944" w:rsidRDefault="0075704F" w:rsidP="003D6331">
      <w:pPr>
        <w:spacing w:after="0"/>
        <w:ind w:firstLine="502"/>
        <w:jc w:val="both"/>
        <w:rPr>
          <w:rFonts w:ascii="Times New Roman" w:hAnsi="Times New Roman"/>
          <w:color w:val="000000" w:themeColor="text1"/>
          <w:sz w:val="24"/>
          <w:szCs w:val="24"/>
        </w:rPr>
      </w:pPr>
    </w:p>
    <w:p w14:paraId="4D6B7A7F" w14:textId="1240ED25" w:rsidR="00051957" w:rsidRPr="00051957" w:rsidRDefault="0075704F" w:rsidP="00051957">
      <w:pPr>
        <w:pStyle w:val="ListParagraph"/>
        <w:numPr>
          <w:ilvl w:val="0"/>
          <w:numId w:val="139"/>
        </w:numPr>
        <w:spacing w:after="240"/>
        <w:jc w:val="both"/>
        <w:rPr>
          <w:rFonts w:ascii="Times New Roman" w:hAnsi="Times New Roman"/>
          <w:color w:val="000000" w:themeColor="text1"/>
          <w:sz w:val="24"/>
          <w:szCs w:val="24"/>
        </w:rPr>
      </w:pPr>
      <w:r w:rsidRPr="00051957">
        <w:rPr>
          <w:rFonts w:ascii="Times New Roman" w:hAnsi="Times New Roman"/>
          <w:color w:val="000000"/>
          <w:sz w:val="24"/>
          <w:szCs w:val="24"/>
        </w:rPr>
        <w:t>Individual activities: p</w:t>
      </w:r>
      <w:r w:rsidRPr="00051957">
        <w:rPr>
          <w:rFonts w:ascii="Times New Roman" w:eastAsia="Times New Roman" w:hAnsi="Times New Roman"/>
          <w:color w:val="000000"/>
          <w:sz w:val="24"/>
          <w:szCs w:val="24"/>
        </w:rPr>
        <w:t xml:space="preserve">roof of attendance of the activity in the form of </w:t>
      </w:r>
      <w:proofErr w:type="spellStart"/>
      <w:r w:rsidR="003705FE" w:rsidRPr="00051957">
        <w:rPr>
          <w:rFonts w:ascii="Times New Roman" w:eastAsia="Times New Roman" w:hAnsi="Times New Roman"/>
          <w:color w:val="000000"/>
          <w:sz w:val="24"/>
          <w:szCs w:val="24"/>
        </w:rPr>
        <w:t>Europass</w:t>
      </w:r>
      <w:proofErr w:type="spellEnd"/>
      <w:r w:rsidR="003705FE" w:rsidRPr="00051957">
        <w:rPr>
          <w:rFonts w:ascii="Times New Roman" w:eastAsia="Times New Roman" w:hAnsi="Times New Roman"/>
          <w:color w:val="000000"/>
          <w:sz w:val="24"/>
          <w:szCs w:val="24"/>
        </w:rPr>
        <w:t xml:space="preserve"> Mobility or another type of </w:t>
      </w:r>
      <w:r w:rsidRPr="00051957">
        <w:rPr>
          <w:rFonts w:ascii="Times New Roman" w:eastAsia="Times New Roman" w:hAnsi="Times New Roman"/>
          <w:color w:val="000000"/>
          <w:sz w:val="24"/>
          <w:szCs w:val="24"/>
        </w:rPr>
        <w:t>document specifying the participant’s name and learning outcomes, as well as the starting and end date of the activity</w:t>
      </w:r>
      <w:r w:rsidRPr="00051957">
        <w:rPr>
          <w:rFonts w:ascii="Times New Roman" w:hAnsi="Times New Roman"/>
          <w:color w:val="000000"/>
          <w:sz w:val="24"/>
          <w:szCs w:val="24"/>
        </w:rPr>
        <w:t xml:space="preserve">. </w:t>
      </w:r>
      <w:r w:rsidR="00E46BE5" w:rsidRPr="00051957">
        <w:rPr>
          <w:rFonts w:ascii="Times New Roman" w:hAnsi="Times New Roman"/>
          <w:color w:val="000000"/>
          <w:sz w:val="24"/>
          <w:szCs w:val="24"/>
        </w:rPr>
        <w:t xml:space="preserve">In case accompanying persons have supported the participants during the activity, their names and duration of stay shall also be included. </w:t>
      </w:r>
      <w:r w:rsidR="007A49E1" w:rsidRPr="00051957">
        <w:rPr>
          <w:rFonts w:ascii="Times New Roman" w:hAnsi="Times New Roman"/>
          <w:color w:val="000000"/>
          <w:sz w:val="24"/>
          <w:szCs w:val="24"/>
        </w:rPr>
        <w:t xml:space="preserve">For invited experts, the list of learning outcomes will be replaced with a learning programme provided by the expert. </w:t>
      </w:r>
      <w:r w:rsidRPr="00051957">
        <w:rPr>
          <w:rFonts w:ascii="Times New Roman" w:hAnsi="Times New Roman"/>
          <w:color w:val="000000"/>
          <w:sz w:val="24"/>
          <w:szCs w:val="24"/>
        </w:rPr>
        <w:t xml:space="preserve">The supporting documents must be </w:t>
      </w:r>
      <w:r w:rsidRPr="00051957">
        <w:rPr>
          <w:rFonts w:ascii="Times New Roman" w:eastAsia="Times New Roman" w:hAnsi="Times New Roman"/>
          <w:color w:val="000000"/>
          <w:sz w:val="24"/>
          <w:szCs w:val="24"/>
        </w:rPr>
        <w:t>signed by the hosting organisation</w:t>
      </w:r>
      <w:r w:rsidR="00836E70" w:rsidRPr="00051957">
        <w:rPr>
          <w:rFonts w:ascii="Times New Roman" w:eastAsia="Times New Roman" w:hAnsi="Times New Roman"/>
          <w:color w:val="000000"/>
          <w:sz w:val="24"/>
          <w:szCs w:val="24"/>
        </w:rPr>
        <w:t xml:space="preserve"> and the participant</w:t>
      </w:r>
      <w:r w:rsidR="00051957" w:rsidRPr="00051957">
        <w:rPr>
          <w:rFonts w:ascii="Times New Roman" w:eastAsia="Times New Roman" w:hAnsi="Times New Roman"/>
          <w:color w:val="000000"/>
          <w:sz w:val="24"/>
          <w:szCs w:val="24"/>
        </w:rPr>
        <w:t>.</w:t>
      </w:r>
      <w:r w:rsidR="003705FE" w:rsidRPr="00051957">
        <w:rPr>
          <w:rFonts w:ascii="Times New Roman" w:eastAsia="Times New Roman" w:hAnsi="Times New Roman"/>
          <w:color w:val="000000"/>
          <w:sz w:val="24"/>
          <w:szCs w:val="24"/>
        </w:rPr>
        <w:t xml:space="preserve"> Additionally, a signed grant agreement between the beneficiary organisation and the participant will be required as supporting documentation for the following activity types: </w:t>
      </w:r>
      <w:r w:rsidR="00051957" w:rsidRPr="00A26E3B">
        <w:rPr>
          <w:rFonts w:ascii="Times New Roman" w:eastAsia="Times New Roman" w:hAnsi="Times New Roman"/>
          <w:color w:val="000000"/>
          <w:sz w:val="24"/>
          <w:szCs w:val="24"/>
        </w:rPr>
        <w:t xml:space="preserve">job-shadowing, </w:t>
      </w:r>
      <w:proofErr w:type="gramStart"/>
      <w:r w:rsidR="00051957" w:rsidRPr="00A26E3B">
        <w:rPr>
          <w:rFonts w:ascii="Times New Roman" w:eastAsia="Times New Roman" w:hAnsi="Times New Roman"/>
          <w:color w:val="000000"/>
          <w:sz w:val="24"/>
          <w:szCs w:val="24"/>
        </w:rPr>
        <w:t>teaching</w:t>
      </w:r>
      <w:proofErr w:type="gramEnd"/>
      <w:r w:rsidR="00051957" w:rsidRPr="00A26E3B">
        <w:rPr>
          <w:rFonts w:ascii="Times New Roman" w:eastAsia="Times New Roman" w:hAnsi="Times New Roman"/>
          <w:color w:val="000000"/>
          <w:sz w:val="24"/>
          <w:szCs w:val="24"/>
        </w:rPr>
        <w:t xml:space="preserve"> or training assignment, courses and training, individual learning mobility of adult learners, hosting teachers and educators in training, invited experts</w:t>
      </w:r>
      <w:r w:rsidR="00A26E3B" w:rsidRPr="00A26E3B">
        <w:rPr>
          <w:rFonts w:ascii="Times New Roman" w:eastAsia="Times New Roman" w:hAnsi="Times New Roman"/>
          <w:color w:val="000000"/>
          <w:sz w:val="24"/>
          <w:szCs w:val="24"/>
        </w:rPr>
        <w:t>.</w:t>
      </w:r>
      <w:r w:rsidR="00A26E3B">
        <w:rPr>
          <w:rFonts w:ascii="Times New Roman" w:eastAsia="Times New Roman" w:hAnsi="Times New Roman"/>
          <w:color w:val="000000"/>
          <w:sz w:val="24"/>
          <w:szCs w:val="24"/>
        </w:rPr>
        <w:t xml:space="preserve"> </w:t>
      </w:r>
    </w:p>
    <w:p w14:paraId="3331C153" w14:textId="33E4039D" w:rsidR="0075704F" w:rsidRPr="00051957" w:rsidRDefault="0075704F" w:rsidP="008F5B6D">
      <w:pPr>
        <w:pStyle w:val="ListParagraph"/>
        <w:numPr>
          <w:ilvl w:val="0"/>
          <w:numId w:val="139"/>
        </w:numPr>
        <w:spacing w:after="240" w:line="276" w:lineRule="auto"/>
        <w:ind w:left="1281" w:hanging="357"/>
        <w:jc w:val="both"/>
        <w:rPr>
          <w:rFonts w:ascii="Times New Roman" w:hAnsi="Times New Roman"/>
          <w:color w:val="000000" w:themeColor="text1"/>
          <w:sz w:val="24"/>
          <w:szCs w:val="24"/>
        </w:rPr>
      </w:pPr>
      <w:r w:rsidRPr="00051957">
        <w:rPr>
          <w:rFonts w:ascii="Times New Roman" w:hAnsi="Times New Roman"/>
          <w:color w:val="000000"/>
          <w:sz w:val="24"/>
          <w:szCs w:val="24"/>
        </w:rPr>
        <w:t>Group activities: p</w:t>
      </w:r>
      <w:r w:rsidRPr="00051957">
        <w:rPr>
          <w:rFonts w:ascii="Times New Roman" w:eastAsia="Times New Roman" w:hAnsi="Times New Roman"/>
          <w:color w:val="000000"/>
          <w:sz w:val="24"/>
          <w:szCs w:val="24"/>
        </w:rPr>
        <w:t xml:space="preserve">roof of attendance of the activity in the form of a participants list </w:t>
      </w:r>
      <w:r w:rsidR="00E46BE5" w:rsidRPr="00051957">
        <w:rPr>
          <w:rFonts w:ascii="Times New Roman" w:eastAsia="Times New Roman" w:hAnsi="Times New Roman"/>
          <w:color w:val="000000"/>
          <w:sz w:val="24"/>
          <w:szCs w:val="24"/>
        </w:rPr>
        <w:t xml:space="preserve">(including accompanying persons) </w:t>
      </w:r>
      <w:r w:rsidRPr="00051957">
        <w:rPr>
          <w:rFonts w:ascii="Times New Roman" w:eastAsia="Times New Roman" w:hAnsi="Times New Roman"/>
          <w:color w:val="000000"/>
          <w:sz w:val="24"/>
          <w:szCs w:val="24"/>
        </w:rPr>
        <w:t xml:space="preserve">and </w:t>
      </w:r>
      <w:r w:rsidR="00836E70" w:rsidRPr="00051957">
        <w:rPr>
          <w:rFonts w:ascii="Times New Roman" w:eastAsia="Times New Roman" w:hAnsi="Times New Roman"/>
          <w:color w:val="000000"/>
          <w:sz w:val="24"/>
          <w:szCs w:val="24"/>
        </w:rPr>
        <w:t>the implemented</w:t>
      </w:r>
      <w:r w:rsidRPr="00051957">
        <w:rPr>
          <w:rFonts w:ascii="Times New Roman" w:eastAsia="Times New Roman" w:hAnsi="Times New Roman"/>
          <w:color w:val="000000"/>
          <w:sz w:val="24"/>
          <w:szCs w:val="24"/>
        </w:rPr>
        <w:t xml:space="preserve"> learning programme (including the schedule of the activities, the methods used</w:t>
      </w:r>
      <w:r w:rsidR="00745469" w:rsidRPr="00051957">
        <w:rPr>
          <w:rFonts w:ascii="Times New Roman" w:eastAsia="Times New Roman" w:hAnsi="Times New Roman"/>
          <w:color w:val="000000"/>
          <w:sz w:val="24"/>
          <w:szCs w:val="24"/>
        </w:rPr>
        <w:t xml:space="preserve">, </w:t>
      </w:r>
      <w:r w:rsidRPr="00051957">
        <w:rPr>
          <w:rFonts w:ascii="Times New Roman" w:eastAsia="Times New Roman" w:hAnsi="Times New Roman"/>
          <w:color w:val="000000"/>
          <w:sz w:val="24"/>
          <w:szCs w:val="24"/>
        </w:rPr>
        <w:t xml:space="preserve">the </w:t>
      </w:r>
      <w:r w:rsidR="00745469" w:rsidRPr="00051957">
        <w:rPr>
          <w:rFonts w:ascii="Times New Roman" w:eastAsia="Times New Roman" w:hAnsi="Times New Roman"/>
          <w:color w:val="000000"/>
          <w:sz w:val="24"/>
          <w:szCs w:val="24"/>
        </w:rPr>
        <w:t xml:space="preserve">achieved </w:t>
      </w:r>
      <w:r w:rsidRPr="00051957">
        <w:rPr>
          <w:rFonts w:ascii="Times New Roman" w:eastAsia="Times New Roman" w:hAnsi="Times New Roman"/>
          <w:color w:val="000000"/>
          <w:sz w:val="24"/>
          <w:szCs w:val="24"/>
        </w:rPr>
        <w:t>learning outcomes</w:t>
      </w:r>
      <w:r w:rsidR="00E46BE5" w:rsidRPr="00051957">
        <w:rPr>
          <w:rFonts w:ascii="Times New Roman" w:eastAsia="Times New Roman" w:hAnsi="Times New Roman"/>
          <w:color w:val="000000"/>
          <w:sz w:val="24"/>
          <w:szCs w:val="24"/>
        </w:rPr>
        <w:t>,</w:t>
      </w:r>
      <w:r w:rsidR="00745469" w:rsidRPr="00051957">
        <w:rPr>
          <w:rFonts w:ascii="Times New Roman" w:eastAsia="Times New Roman" w:hAnsi="Times New Roman"/>
          <w:color w:val="000000"/>
          <w:sz w:val="24"/>
          <w:szCs w:val="24"/>
        </w:rPr>
        <w:t xml:space="preserve"> </w:t>
      </w:r>
      <w:r w:rsidRPr="00051957">
        <w:rPr>
          <w:rFonts w:ascii="Times New Roman" w:eastAsia="Times New Roman" w:hAnsi="Times New Roman"/>
          <w:color w:val="000000"/>
          <w:sz w:val="24"/>
          <w:szCs w:val="24"/>
        </w:rPr>
        <w:t>as well as the starting and end date of the activity</w:t>
      </w:r>
      <w:r w:rsidRPr="00051957">
        <w:rPr>
          <w:rFonts w:ascii="Times New Roman" w:hAnsi="Times New Roman"/>
          <w:color w:val="000000"/>
          <w:sz w:val="24"/>
          <w:szCs w:val="24"/>
        </w:rPr>
        <w:t xml:space="preserve">. The supporting documents must be </w:t>
      </w:r>
      <w:r w:rsidRPr="00051957">
        <w:rPr>
          <w:rFonts w:ascii="Times New Roman" w:eastAsia="Times New Roman" w:hAnsi="Times New Roman"/>
          <w:color w:val="000000"/>
          <w:sz w:val="24"/>
          <w:szCs w:val="24"/>
        </w:rPr>
        <w:t>signed by the sending and hosting organisation</w:t>
      </w:r>
      <w:r w:rsidR="00F760E5" w:rsidRPr="00051957">
        <w:rPr>
          <w:rFonts w:ascii="Times New Roman" w:eastAsia="Times New Roman" w:hAnsi="Times New Roman"/>
          <w:color w:val="000000"/>
          <w:sz w:val="24"/>
          <w:szCs w:val="24"/>
        </w:rPr>
        <w:t>. For activities organised at a seat of an institution of the European Union, the supporting documents must be signed by the two sending organisations.</w:t>
      </w:r>
      <w:r w:rsidR="006F6918" w:rsidRPr="00051957">
        <w:rPr>
          <w:rFonts w:ascii="Times New Roman" w:eastAsia="Times New Roman" w:hAnsi="Times New Roman"/>
          <w:color w:val="000000"/>
          <w:sz w:val="24"/>
          <w:szCs w:val="24"/>
        </w:rPr>
        <w:t>]</w:t>
      </w:r>
    </w:p>
    <w:p w14:paraId="6C1E7808" w14:textId="77777777" w:rsidR="00B20DB0" w:rsidRDefault="00B20DB0" w:rsidP="00F87693">
      <w:pPr>
        <w:spacing w:after="0" w:line="100" w:lineRule="atLeast"/>
        <w:ind w:left="720"/>
        <w:jc w:val="both"/>
        <w:rPr>
          <w:rFonts w:ascii="Times New Roman" w:hAnsi="Times New Roman"/>
          <w:b/>
          <w:sz w:val="24"/>
          <w:szCs w:val="24"/>
        </w:rPr>
      </w:pPr>
      <w:r>
        <w:rPr>
          <w:rFonts w:ascii="Times New Roman" w:hAnsi="Times New Roman"/>
          <w:sz w:val="24"/>
          <w:szCs w:val="24"/>
        </w:rPr>
        <w:t xml:space="preserve"> </w:t>
      </w:r>
      <w:r>
        <w:rPr>
          <w:rFonts w:ascii="Times New Roman" w:eastAsia="Times New Roman" w:hAnsi="Times New Roman"/>
          <w:color w:val="000000"/>
          <w:sz w:val="24"/>
          <w:szCs w:val="24"/>
        </w:rPr>
        <w:t xml:space="preserve"> </w:t>
      </w:r>
    </w:p>
    <w:p w14:paraId="195DCBD2" w14:textId="77777777" w:rsidR="00BC7854" w:rsidRDefault="00BC7854" w:rsidP="00E74074">
      <w:pPr>
        <w:spacing w:after="0"/>
        <w:ind w:left="709"/>
        <w:jc w:val="both"/>
        <w:rPr>
          <w:rFonts w:ascii="Times New Roman" w:hAnsi="Times New Roman"/>
          <w:sz w:val="24"/>
          <w:szCs w:val="24"/>
        </w:rPr>
      </w:pPr>
    </w:p>
    <w:p w14:paraId="48CD99E5" w14:textId="15413D38" w:rsidR="00B0214D" w:rsidRPr="007E7CED" w:rsidRDefault="00B0214D" w:rsidP="00B4556C">
      <w:pPr>
        <w:autoSpaceDE w:val="0"/>
        <w:autoSpaceDN w:val="0"/>
        <w:spacing w:after="0"/>
        <w:jc w:val="both"/>
        <w:rPr>
          <w:rFonts w:eastAsia="Times New Roman"/>
          <w:lang w:eastAsia="en-GB"/>
        </w:rPr>
      </w:pPr>
      <w:r>
        <w:rPr>
          <w:rFonts w:ascii="Times New Roman" w:hAnsi="Times New Roman"/>
          <w:color w:val="000000"/>
          <w:sz w:val="24"/>
          <w:szCs w:val="24"/>
        </w:rPr>
        <w:t>I</w:t>
      </w:r>
      <w:r w:rsidR="003B2DC4">
        <w:rPr>
          <w:rFonts w:ascii="Times New Roman" w:hAnsi="Times New Roman"/>
          <w:color w:val="000000"/>
          <w:sz w:val="24"/>
          <w:szCs w:val="24"/>
        </w:rPr>
        <w:t>n addition, i</w:t>
      </w:r>
      <w:r>
        <w:rPr>
          <w:rFonts w:ascii="Times New Roman" w:hAnsi="Times New Roman"/>
          <w:color w:val="000000"/>
          <w:sz w:val="24"/>
          <w:szCs w:val="24"/>
        </w:rPr>
        <w:t xml:space="preserve">n case of </w:t>
      </w:r>
      <w:r w:rsidR="00B81759">
        <w:rPr>
          <w:rFonts w:ascii="Times New Roman" w:hAnsi="Times New Roman"/>
          <w:color w:val="000000"/>
          <w:sz w:val="24"/>
          <w:szCs w:val="24"/>
        </w:rPr>
        <w:t>use of sustainable means of transport (</w:t>
      </w:r>
      <w:r>
        <w:rPr>
          <w:rFonts w:ascii="Times New Roman" w:hAnsi="Times New Roman"/>
          <w:color w:val="000000"/>
          <w:sz w:val="24"/>
          <w:szCs w:val="24"/>
        </w:rPr>
        <w:t>green travel</w:t>
      </w:r>
      <w:r w:rsidR="00B81759">
        <w:rPr>
          <w:rFonts w:ascii="Times New Roman" w:hAnsi="Times New Roman"/>
          <w:color w:val="000000"/>
          <w:sz w:val="24"/>
          <w:szCs w:val="24"/>
        </w:rPr>
        <w:t>)</w:t>
      </w:r>
      <w:r>
        <w:rPr>
          <w:rFonts w:ascii="Times New Roman" w:hAnsi="Times New Roman"/>
          <w:color w:val="000000"/>
          <w:sz w:val="24"/>
          <w:szCs w:val="24"/>
        </w:rPr>
        <w:t xml:space="preserve">: </w:t>
      </w:r>
      <w:r w:rsidR="003B2DC4">
        <w:rPr>
          <w:rFonts w:ascii="Times New Roman" w:hAnsi="Times New Roman"/>
          <w:color w:val="000000"/>
          <w:sz w:val="24"/>
          <w:szCs w:val="24"/>
        </w:rPr>
        <w:t>a declaration</w:t>
      </w:r>
      <w:r>
        <w:rPr>
          <w:rFonts w:ascii="Times New Roman" w:hAnsi="Times New Roman"/>
          <w:color w:val="000000"/>
          <w:sz w:val="24"/>
          <w:szCs w:val="24"/>
        </w:rPr>
        <w:t xml:space="preserve"> o</w:t>
      </w:r>
      <w:r w:rsidR="00164397">
        <w:rPr>
          <w:rFonts w:ascii="Times New Roman" w:hAnsi="Times New Roman"/>
          <w:color w:val="000000"/>
          <w:sz w:val="24"/>
          <w:szCs w:val="24"/>
        </w:rPr>
        <w:t>n</w:t>
      </w:r>
      <w:r>
        <w:rPr>
          <w:rFonts w:ascii="Times New Roman" w:hAnsi="Times New Roman"/>
          <w:color w:val="000000"/>
          <w:sz w:val="24"/>
          <w:szCs w:val="24"/>
        </w:rPr>
        <w:t xml:space="preserve"> honour</w:t>
      </w:r>
      <w:r w:rsidR="00CD134A">
        <w:rPr>
          <w:rFonts w:ascii="Times New Roman" w:hAnsi="Times New Roman"/>
          <w:color w:val="000000"/>
          <w:sz w:val="24"/>
          <w:szCs w:val="24"/>
        </w:rPr>
        <w:t xml:space="preserve"> </w:t>
      </w:r>
      <w:r w:rsidR="003B2DC4">
        <w:rPr>
          <w:rFonts w:ascii="Times New Roman" w:hAnsi="Times New Roman"/>
          <w:color w:val="000000"/>
          <w:sz w:val="24"/>
          <w:szCs w:val="24"/>
        </w:rPr>
        <w:t xml:space="preserve">signed by the person </w:t>
      </w:r>
      <w:r w:rsidR="00894153">
        <w:rPr>
          <w:rFonts w:ascii="Times New Roman" w:hAnsi="Times New Roman"/>
          <w:color w:val="000000"/>
          <w:sz w:val="24"/>
          <w:szCs w:val="24"/>
        </w:rPr>
        <w:t xml:space="preserve">receiving the travel grant </w:t>
      </w:r>
      <w:r w:rsidR="003B2DC4">
        <w:rPr>
          <w:rFonts w:ascii="Times New Roman" w:hAnsi="Times New Roman"/>
          <w:color w:val="000000"/>
          <w:sz w:val="24"/>
          <w:szCs w:val="24"/>
        </w:rPr>
        <w:t xml:space="preserve">and the sending organisation </w:t>
      </w:r>
      <w:r w:rsidR="00CD134A">
        <w:rPr>
          <w:rFonts w:ascii="Times New Roman" w:hAnsi="Times New Roman"/>
          <w:color w:val="000000"/>
          <w:sz w:val="24"/>
          <w:szCs w:val="24"/>
        </w:rPr>
        <w:t xml:space="preserve">will </w:t>
      </w:r>
      <w:r w:rsidR="003B2DC4">
        <w:rPr>
          <w:rFonts w:ascii="Times New Roman" w:hAnsi="Times New Roman"/>
          <w:color w:val="000000"/>
          <w:sz w:val="24"/>
          <w:szCs w:val="24"/>
        </w:rPr>
        <w:t>serve</w:t>
      </w:r>
      <w:r w:rsidR="00CD134A">
        <w:rPr>
          <w:rFonts w:ascii="Times New Roman" w:hAnsi="Times New Roman"/>
          <w:color w:val="000000"/>
          <w:sz w:val="24"/>
          <w:szCs w:val="24"/>
        </w:rPr>
        <w:t xml:space="preserve"> as supporting</w:t>
      </w:r>
      <w:r w:rsidR="00C31827">
        <w:rPr>
          <w:rFonts w:ascii="Times New Roman" w:hAnsi="Times New Roman"/>
          <w:color w:val="000000"/>
          <w:sz w:val="24"/>
          <w:szCs w:val="24"/>
        </w:rPr>
        <w:t xml:space="preserve"> document</w:t>
      </w:r>
      <w:r w:rsidR="00780CDB">
        <w:rPr>
          <w:rFonts w:ascii="Times New Roman" w:hAnsi="Times New Roman"/>
          <w:color w:val="000000"/>
          <w:sz w:val="24"/>
          <w:szCs w:val="24"/>
        </w:rPr>
        <w:t>ation</w:t>
      </w:r>
      <w:r w:rsidR="004B5544">
        <w:rPr>
          <w:rFonts w:ascii="Times New Roman" w:hAnsi="Times New Roman"/>
          <w:color w:val="000000"/>
          <w:sz w:val="24"/>
          <w:szCs w:val="24"/>
        </w:rPr>
        <w:t>.</w:t>
      </w:r>
      <w:r w:rsidR="002426D8">
        <w:rPr>
          <w:rFonts w:ascii="Times New Roman" w:hAnsi="Times New Roman"/>
          <w:color w:val="000000"/>
          <w:sz w:val="24"/>
          <w:szCs w:val="24"/>
        </w:rPr>
        <w:t xml:space="preserve"> </w:t>
      </w:r>
      <w:r w:rsidR="003B2DC4">
        <w:rPr>
          <w:rFonts w:ascii="Times New Roman" w:hAnsi="Times New Roman"/>
          <w:sz w:val="24"/>
          <w:szCs w:val="24"/>
        </w:rPr>
        <w:t xml:space="preserve">In group activities, a responsible accompanying person </w:t>
      </w:r>
      <w:r w:rsidR="003B2DC4">
        <w:rPr>
          <w:rFonts w:ascii="Times New Roman" w:hAnsi="Times New Roman"/>
          <w:sz w:val="24"/>
          <w:szCs w:val="24"/>
        </w:rPr>
        <w:lastRenderedPageBreak/>
        <w:t>will sign the declaration on behalf of the group.</w:t>
      </w:r>
      <w:r w:rsidR="004B5544" w:rsidRPr="004B5544">
        <w:rPr>
          <w:rFonts w:ascii="Times New Roman" w:hAnsi="Times New Roman"/>
          <w:sz w:val="24"/>
          <w:szCs w:val="24"/>
        </w:rPr>
        <w:t xml:space="preserve"> </w:t>
      </w:r>
      <w:r w:rsidR="004B5544">
        <w:rPr>
          <w:rFonts w:ascii="Times New Roman" w:hAnsi="Times New Roman"/>
          <w:sz w:val="24"/>
          <w:szCs w:val="24"/>
        </w:rPr>
        <w:t>Participants should be informed of their duty to keep the proof of travel (transport tickets) and to provide it to the beneficiary, if requested.</w:t>
      </w:r>
    </w:p>
    <w:p w14:paraId="79FBA5C7" w14:textId="77777777" w:rsidR="007259FE" w:rsidRDefault="007259FE" w:rsidP="00B4556C">
      <w:pPr>
        <w:pStyle w:val="ListParagraph"/>
        <w:spacing w:line="276" w:lineRule="auto"/>
        <w:ind w:left="0"/>
        <w:jc w:val="both"/>
        <w:rPr>
          <w:rFonts w:ascii="Times New Roman" w:hAnsi="Times New Roman"/>
          <w:sz w:val="24"/>
          <w:szCs w:val="24"/>
          <w:shd w:val="clear" w:color="auto" w:fill="00FFFF"/>
        </w:rPr>
      </w:pPr>
    </w:p>
    <w:p w14:paraId="4613CCDC" w14:textId="77777777" w:rsidR="00B20DB0" w:rsidRPr="00087269" w:rsidRDefault="00B20DB0" w:rsidP="00B4556C">
      <w:pPr>
        <w:tabs>
          <w:tab w:val="left" w:pos="851"/>
        </w:tabs>
        <w:spacing w:after="0"/>
        <w:jc w:val="both"/>
        <w:rPr>
          <w:rFonts w:ascii="Times New Roman" w:hAnsi="Times New Roman"/>
          <w:b/>
          <w:bCs/>
          <w:sz w:val="24"/>
          <w:szCs w:val="24"/>
        </w:rPr>
      </w:pPr>
      <w:r w:rsidRPr="00560563">
        <w:rPr>
          <w:rFonts w:ascii="Times New Roman" w:hAnsi="Times New Roman"/>
          <w:b/>
          <w:bCs/>
          <w:sz w:val="24"/>
          <w:szCs w:val="24"/>
          <w:u w:val="single"/>
          <w:shd w:val="clear" w:color="auto" w:fill="FFFF00"/>
          <w:lang w:val="en-US"/>
        </w:rPr>
        <w:t>B. Individual support</w:t>
      </w:r>
    </w:p>
    <w:p w14:paraId="00A700A6" w14:textId="77777777" w:rsidR="00B20DB0" w:rsidRDefault="00B20DB0" w:rsidP="00E74074">
      <w:pPr>
        <w:jc w:val="both"/>
        <w:rPr>
          <w:rFonts w:ascii="Times New Roman" w:hAnsi="Times New Roman"/>
          <w:b/>
          <w:sz w:val="24"/>
          <w:szCs w:val="24"/>
        </w:rPr>
      </w:pPr>
    </w:p>
    <w:p w14:paraId="5940B2AB" w14:textId="5D197CB4" w:rsidR="0063172D" w:rsidRDefault="0048672D" w:rsidP="00F9688C">
      <w:pPr>
        <w:numPr>
          <w:ilvl w:val="0"/>
          <w:numId w:val="48"/>
        </w:numPr>
        <w:tabs>
          <w:tab w:val="left" w:pos="567"/>
        </w:tabs>
        <w:spacing w:after="240"/>
        <w:jc w:val="both"/>
        <w:rPr>
          <w:rFonts w:ascii="Times New Roman" w:hAnsi="Times New Roman"/>
          <w:sz w:val="24"/>
          <w:szCs w:val="24"/>
        </w:rPr>
      </w:pPr>
      <w:r w:rsidRPr="00087269">
        <w:rPr>
          <w:rFonts w:ascii="Times New Roman" w:hAnsi="Times New Roman"/>
          <w:sz w:val="24"/>
          <w:szCs w:val="24"/>
        </w:rPr>
        <w:t xml:space="preserve">Calculation of the grant amount: the grant amount is calculated by multiplying the number of </w:t>
      </w:r>
      <w:r w:rsidR="00C55F20" w:rsidRPr="00087269">
        <w:rPr>
          <w:rFonts w:ascii="Times New Roman" w:hAnsi="Times New Roman"/>
          <w:sz w:val="24"/>
          <w:szCs w:val="24"/>
        </w:rPr>
        <w:t xml:space="preserve">days </w:t>
      </w:r>
      <w:r w:rsidR="001F7F2A" w:rsidRPr="00087269">
        <w:rPr>
          <w:rFonts w:ascii="Times New Roman" w:hAnsi="Times New Roman"/>
          <w:sz w:val="24"/>
          <w:szCs w:val="24"/>
        </w:rPr>
        <w:t>per</w:t>
      </w:r>
      <w:r w:rsidRPr="00087269">
        <w:rPr>
          <w:rFonts w:ascii="Times New Roman" w:hAnsi="Times New Roman"/>
          <w:sz w:val="24"/>
          <w:szCs w:val="24"/>
        </w:rPr>
        <w:t xml:space="preserve"> </w:t>
      </w:r>
      <w:r w:rsidRPr="001F5D9A">
        <w:rPr>
          <w:rFonts w:ascii="Times New Roman" w:hAnsi="Times New Roman"/>
          <w:sz w:val="24"/>
          <w:szCs w:val="24"/>
        </w:rPr>
        <w:t>participant</w:t>
      </w:r>
      <w:r w:rsidR="00C55F20" w:rsidRPr="001F5D9A">
        <w:rPr>
          <w:rFonts w:ascii="Times New Roman" w:hAnsi="Times New Roman"/>
          <w:sz w:val="24"/>
          <w:szCs w:val="24"/>
        </w:rPr>
        <w:t xml:space="preserve"> and accompanying </w:t>
      </w:r>
      <w:proofErr w:type="gramStart"/>
      <w:r w:rsidR="00C55F20" w:rsidRPr="001F5D9A">
        <w:rPr>
          <w:rFonts w:ascii="Times New Roman" w:hAnsi="Times New Roman"/>
          <w:sz w:val="24"/>
          <w:szCs w:val="24"/>
        </w:rPr>
        <w:t>person</w:t>
      </w:r>
      <w:r w:rsidRPr="00087269">
        <w:rPr>
          <w:rFonts w:ascii="Times New Roman" w:hAnsi="Times New Roman"/>
          <w:sz w:val="24"/>
          <w:szCs w:val="24"/>
        </w:rPr>
        <w:t xml:space="preserve"> </w:t>
      </w:r>
      <w:r w:rsidR="006F6918">
        <w:rPr>
          <w:rFonts w:ascii="Times New Roman" w:eastAsia="Times New Roman" w:hAnsi="Times New Roman"/>
          <w:sz w:val="24"/>
          <w:szCs w:val="24"/>
        </w:rPr>
        <w:t>]</w:t>
      </w:r>
      <w:proofErr w:type="gramEnd"/>
      <w:r w:rsidR="006F6918" w:rsidRPr="006F6918">
        <w:rPr>
          <w:rFonts w:ascii="Times New Roman" w:hAnsi="Times New Roman"/>
          <w:sz w:val="24"/>
          <w:szCs w:val="24"/>
        </w:rPr>
        <w:t xml:space="preserve"> </w:t>
      </w:r>
      <w:r w:rsidRPr="00087269">
        <w:rPr>
          <w:rFonts w:ascii="Times New Roman" w:hAnsi="Times New Roman"/>
          <w:sz w:val="24"/>
          <w:szCs w:val="24"/>
        </w:rPr>
        <w:t>by the unit contribution applicable per day for the receiving country concerned</w:t>
      </w:r>
      <w:r w:rsidR="00C55F20" w:rsidRPr="00087269">
        <w:rPr>
          <w:rFonts w:ascii="Times New Roman" w:hAnsi="Times New Roman"/>
          <w:sz w:val="24"/>
          <w:szCs w:val="24"/>
        </w:rPr>
        <w:t>,</w:t>
      </w:r>
      <w:r w:rsidRPr="00087269">
        <w:rPr>
          <w:rFonts w:ascii="Times New Roman" w:hAnsi="Times New Roman"/>
          <w:sz w:val="24"/>
          <w:szCs w:val="24"/>
        </w:rPr>
        <w:t xml:space="preserve"> as specified in Annex IV of the Agreement. </w:t>
      </w:r>
      <w:r w:rsidR="00C55F20" w:rsidRPr="00087269">
        <w:rPr>
          <w:rFonts w:ascii="Times New Roman" w:hAnsi="Times New Roman"/>
          <w:sz w:val="24"/>
          <w:szCs w:val="24"/>
        </w:rPr>
        <w:t>Travel days may be added if relevant for a specific activity, and up to the limits specified in the Programme Guide.</w:t>
      </w:r>
    </w:p>
    <w:p w14:paraId="3FF14BE3" w14:textId="50E72527"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an interruption during the stay, the period of </w:t>
      </w:r>
      <w:r w:rsidR="00FF6E5B">
        <w:rPr>
          <w:rFonts w:ascii="Times New Roman" w:hAnsi="Times New Roman"/>
          <w:sz w:val="24"/>
          <w:szCs w:val="24"/>
        </w:rPr>
        <w:t xml:space="preserve">the </w:t>
      </w:r>
      <w:r>
        <w:rPr>
          <w:rFonts w:ascii="Times New Roman" w:hAnsi="Times New Roman"/>
          <w:sz w:val="24"/>
          <w:szCs w:val="24"/>
        </w:rPr>
        <w:t>interruption will not be counted when calculating the individual support grant.</w:t>
      </w:r>
      <w:r w:rsidR="004F7A26">
        <w:rPr>
          <w:rFonts w:ascii="Times New Roman" w:hAnsi="Times New Roman"/>
          <w:sz w:val="24"/>
          <w:szCs w:val="24"/>
        </w:rPr>
        <w:t xml:space="preserve"> In case of interruption due to "force majeure", the participant must be allowed to continue the activities after the interruption </w:t>
      </w:r>
      <w:r w:rsidR="001D40AE">
        <w:rPr>
          <w:rFonts w:ascii="Times New Roman" w:hAnsi="Times New Roman"/>
          <w:sz w:val="24"/>
          <w:szCs w:val="24"/>
        </w:rPr>
        <w:t>(</w:t>
      </w:r>
      <w:r w:rsidR="004F7A26">
        <w:rPr>
          <w:rFonts w:ascii="Times New Roman" w:hAnsi="Times New Roman"/>
          <w:sz w:val="24"/>
          <w:szCs w:val="24"/>
        </w:rPr>
        <w:t xml:space="preserve">if </w:t>
      </w:r>
      <w:proofErr w:type="gramStart"/>
      <w:r w:rsidR="004F7A26">
        <w:rPr>
          <w:rFonts w:ascii="Times New Roman" w:hAnsi="Times New Roman"/>
          <w:sz w:val="24"/>
          <w:szCs w:val="24"/>
        </w:rPr>
        <w:t>possible</w:t>
      </w:r>
      <w:proofErr w:type="gramEnd"/>
      <w:r w:rsidR="004F7A26">
        <w:rPr>
          <w:rFonts w:ascii="Times New Roman" w:hAnsi="Times New Roman"/>
          <w:sz w:val="24"/>
          <w:szCs w:val="24"/>
        </w:rPr>
        <w:t xml:space="preserve"> </w:t>
      </w:r>
      <w:r w:rsidR="001D40AE">
        <w:rPr>
          <w:rFonts w:ascii="Times New Roman" w:hAnsi="Times New Roman"/>
          <w:sz w:val="24"/>
          <w:szCs w:val="24"/>
        </w:rPr>
        <w:t>within</w:t>
      </w:r>
      <w:r w:rsidR="004F7A26">
        <w:rPr>
          <w:rFonts w:ascii="Times New Roman" w:hAnsi="Times New Roman"/>
          <w:sz w:val="24"/>
          <w:szCs w:val="24"/>
        </w:rPr>
        <w:t xml:space="preserve"> the </w:t>
      </w:r>
      <w:r w:rsidR="001D40AE">
        <w:rPr>
          <w:rFonts w:ascii="Times New Roman" w:hAnsi="Times New Roman"/>
          <w:sz w:val="24"/>
          <w:szCs w:val="24"/>
        </w:rPr>
        <w:t>conditions</w:t>
      </w:r>
      <w:r w:rsidR="004F7A26">
        <w:rPr>
          <w:rFonts w:ascii="Times New Roman" w:hAnsi="Times New Roman"/>
          <w:sz w:val="24"/>
          <w:szCs w:val="24"/>
        </w:rPr>
        <w:t xml:space="preserve"> established in this Agreement</w:t>
      </w:r>
      <w:r w:rsidR="001D40AE">
        <w:rPr>
          <w:rFonts w:ascii="Times New Roman" w:hAnsi="Times New Roman"/>
          <w:sz w:val="24"/>
          <w:szCs w:val="24"/>
        </w:rPr>
        <w:t>)</w:t>
      </w:r>
      <w:r w:rsidR="004F7A26">
        <w:rPr>
          <w:rFonts w:ascii="Times New Roman" w:hAnsi="Times New Roman"/>
          <w:sz w:val="24"/>
          <w:szCs w:val="24"/>
        </w:rPr>
        <w:t>.</w:t>
      </w:r>
    </w:p>
    <w:p w14:paraId="26F91CDB" w14:textId="3201972B"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termination by the participant of the agreement with the beneficiary due to "force majeure", the participant </w:t>
      </w:r>
      <w:r w:rsidR="005D5EBF">
        <w:rPr>
          <w:rFonts w:ascii="Times New Roman" w:hAnsi="Times New Roman"/>
          <w:sz w:val="24"/>
          <w:szCs w:val="24"/>
        </w:rPr>
        <w:t>must</w:t>
      </w:r>
      <w:r>
        <w:rPr>
          <w:rFonts w:ascii="Times New Roman" w:hAnsi="Times New Roman"/>
          <w:sz w:val="24"/>
          <w:szCs w:val="24"/>
        </w:rPr>
        <w:t xml:space="preserve"> be entitled to receive the amount of the grant corresponding </w:t>
      </w:r>
      <w:r w:rsidR="00E85B9D">
        <w:rPr>
          <w:rFonts w:ascii="Times New Roman" w:hAnsi="Times New Roman"/>
          <w:sz w:val="24"/>
          <w:szCs w:val="24"/>
        </w:rPr>
        <w:t xml:space="preserve">at least to the actual duration of the </w:t>
      </w:r>
      <w:r>
        <w:rPr>
          <w:rFonts w:ascii="Times New Roman" w:hAnsi="Times New Roman"/>
          <w:sz w:val="24"/>
          <w:szCs w:val="24"/>
        </w:rPr>
        <w:t>mobility period</w:t>
      </w:r>
      <w:r w:rsidR="00E85B9D">
        <w:rPr>
          <w:rFonts w:ascii="Times New Roman" w:hAnsi="Times New Roman"/>
          <w:sz w:val="24"/>
          <w:szCs w:val="24"/>
        </w:rPr>
        <w:t>.</w:t>
      </w:r>
      <w:r>
        <w:rPr>
          <w:rFonts w:ascii="Times New Roman" w:hAnsi="Times New Roman"/>
          <w:sz w:val="24"/>
          <w:szCs w:val="24"/>
        </w:rPr>
        <w:t xml:space="preserve"> Any remaining funds </w:t>
      </w:r>
      <w:r w:rsidR="005D5EBF">
        <w:rPr>
          <w:rFonts w:ascii="Times New Roman" w:hAnsi="Times New Roman"/>
          <w:sz w:val="24"/>
          <w:szCs w:val="24"/>
        </w:rPr>
        <w:t>must</w:t>
      </w:r>
      <w:r>
        <w:rPr>
          <w:rFonts w:ascii="Times New Roman" w:hAnsi="Times New Roman"/>
          <w:sz w:val="24"/>
          <w:szCs w:val="24"/>
        </w:rPr>
        <w:t xml:space="preserve"> be refunded</w:t>
      </w:r>
      <w:r w:rsidR="00BD387A">
        <w:rPr>
          <w:rFonts w:ascii="Times New Roman" w:hAnsi="Times New Roman"/>
          <w:sz w:val="24"/>
          <w:szCs w:val="24"/>
        </w:rPr>
        <w:t xml:space="preserve"> to the beneficiary</w:t>
      </w:r>
      <w:r>
        <w:rPr>
          <w:rFonts w:ascii="Times New Roman" w:hAnsi="Times New Roman"/>
          <w:sz w:val="24"/>
          <w:szCs w:val="24"/>
        </w:rPr>
        <w:t xml:space="preserve">, except if agreed differently </w:t>
      </w:r>
      <w:r w:rsidR="00BD387A">
        <w:rPr>
          <w:rFonts w:ascii="Times New Roman" w:hAnsi="Times New Roman"/>
          <w:sz w:val="24"/>
          <w:szCs w:val="24"/>
        </w:rPr>
        <w:t>by both parties</w:t>
      </w:r>
      <w:r>
        <w:rPr>
          <w:rFonts w:ascii="Times New Roman" w:hAnsi="Times New Roman"/>
          <w:sz w:val="24"/>
          <w:szCs w:val="24"/>
        </w:rPr>
        <w:t>.</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 xml:space="preserve">Triggering event: the event that conditions the entitlement to the grant is that the participant has </w:t>
      </w:r>
      <w:proofErr w:type="gramStart"/>
      <w:r>
        <w:rPr>
          <w:rFonts w:ascii="Times New Roman" w:hAnsi="Times New Roman"/>
          <w:sz w:val="24"/>
          <w:szCs w:val="24"/>
        </w:rPr>
        <w:t>actually undertaken</w:t>
      </w:r>
      <w:proofErr w:type="gramEnd"/>
      <w:r>
        <w:rPr>
          <w:rFonts w:ascii="Times New Roman" w:hAnsi="Times New Roman"/>
          <w:sz w:val="24"/>
          <w:szCs w:val="24"/>
        </w:rPr>
        <w:t xml:space="preserve"> the activity for the specified period.</w:t>
      </w:r>
    </w:p>
    <w:p w14:paraId="75455D1C" w14:textId="2D4AF898" w:rsidR="00990FDB" w:rsidRPr="00087269" w:rsidRDefault="00990FDB" w:rsidP="00B445C1">
      <w:pPr>
        <w:numPr>
          <w:ilvl w:val="0"/>
          <w:numId w:val="48"/>
        </w:numPr>
        <w:spacing w:after="240" w:line="100" w:lineRule="atLeast"/>
        <w:ind w:left="567" w:hanging="425"/>
        <w:jc w:val="both"/>
        <w:rPr>
          <w:rFonts w:ascii="Times New Roman" w:hAnsi="Times New Roman"/>
          <w:sz w:val="24"/>
          <w:szCs w:val="24"/>
        </w:rPr>
      </w:pPr>
      <w:r w:rsidRPr="00DD4AA1">
        <w:rPr>
          <w:rFonts w:ascii="Times New Roman" w:hAnsi="Times New Roman"/>
          <w:color w:val="000000"/>
          <w:sz w:val="24"/>
          <w:szCs w:val="24"/>
        </w:rPr>
        <w:t xml:space="preserve">Supporting </w:t>
      </w:r>
      <w:r w:rsidRPr="00990FDB">
        <w:rPr>
          <w:rFonts w:ascii="Times New Roman" w:hAnsi="Times New Roman"/>
          <w:color w:val="000000"/>
          <w:sz w:val="24"/>
          <w:szCs w:val="24"/>
        </w:rPr>
        <w:t>document</w:t>
      </w:r>
      <w:r>
        <w:rPr>
          <w:rFonts w:ascii="Times New Roman" w:hAnsi="Times New Roman"/>
          <w:color w:val="000000"/>
          <w:sz w:val="24"/>
          <w:szCs w:val="24"/>
        </w:rPr>
        <w:t>s:</w:t>
      </w:r>
    </w:p>
    <w:p w14:paraId="207F454A" w14:textId="77777777" w:rsidR="002E6ED6" w:rsidRPr="00FA1944" w:rsidRDefault="002E6ED6" w:rsidP="002E6ED6">
      <w:pPr>
        <w:spacing w:after="0" w:line="100" w:lineRule="atLeast"/>
        <w:ind w:firstLine="502"/>
        <w:jc w:val="both"/>
        <w:rPr>
          <w:rFonts w:ascii="Times New Roman" w:hAnsi="Times New Roman"/>
          <w:color w:val="000000" w:themeColor="text1"/>
          <w:sz w:val="24"/>
          <w:szCs w:val="24"/>
        </w:rPr>
      </w:pPr>
    </w:p>
    <w:p w14:paraId="4D91E566" w14:textId="13822E1E" w:rsidR="002E6ED6" w:rsidRPr="00A26E3B" w:rsidRDefault="002E6ED6" w:rsidP="00837086">
      <w:pPr>
        <w:numPr>
          <w:ilvl w:val="0"/>
          <w:numId w:val="4"/>
        </w:numPr>
        <w:tabs>
          <w:tab w:val="left" w:pos="284"/>
          <w:tab w:val="left" w:pos="993"/>
        </w:tabs>
        <w:ind w:left="993"/>
        <w:jc w:val="both"/>
        <w:rPr>
          <w:rFonts w:ascii="Times New Roman" w:hAnsi="Times New Roman"/>
          <w:sz w:val="24"/>
          <w:szCs w:val="24"/>
        </w:rPr>
      </w:pPr>
      <w:r w:rsidRPr="00837086">
        <w:rPr>
          <w:rFonts w:ascii="Times New Roman" w:hAnsi="Times New Roman"/>
          <w:sz w:val="24"/>
          <w:szCs w:val="24"/>
        </w:rPr>
        <w:t xml:space="preserve">Individual activities: proof of attendance of the activity in the form of </w:t>
      </w:r>
      <w:proofErr w:type="spellStart"/>
      <w:r w:rsidR="00837086" w:rsidRPr="008E410F">
        <w:rPr>
          <w:rFonts w:ascii="Times New Roman" w:eastAsia="Times New Roman" w:hAnsi="Times New Roman"/>
          <w:sz w:val="24"/>
          <w:szCs w:val="24"/>
        </w:rPr>
        <w:t>Europass</w:t>
      </w:r>
      <w:proofErr w:type="spellEnd"/>
      <w:r w:rsidR="00837086" w:rsidRPr="008E410F">
        <w:rPr>
          <w:rFonts w:ascii="Times New Roman" w:eastAsia="Times New Roman" w:hAnsi="Times New Roman"/>
          <w:sz w:val="24"/>
          <w:szCs w:val="24"/>
        </w:rPr>
        <w:t xml:space="preserve"> Mobility or another type of document </w:t>
      </w:r>
      <w:r w:rsidRPr="00837086">
        <w:rPr>
          <w:rFonts w:ascii="Times New Roman" w:hAnsi="Times New Roman"/>
          <w:sz w:val="24"/>
          <w:szCs w:val="24"/>
        </w:rPr>
        <w:t xml:space="preserve">specifying the participant’s name and learning outcomes, as well as the starting and end date of the activity. </w:t>
      </w:r>
      <w:r w:rsidR="007A49E1" w:rsidRPr="008E410F">
        <w:rPr>
          <w:rFonts w:ascii="Times New Roman" w:hAnsi="Times New Roman"/>
          <w:sz w:val="24"/>
          <w:szCs w:val="24"/>
        </w:rPr>
        <w:t xml:space="preserve">For </w:t>
      </w:r>
      <w:r w:rsidR="007A49E1">
        <w:rPr>
          <w:rFonts w:ascii="Times New Roman" w:hAnsi="Times New Roman"/>
          <w:color w:val="000000"/>
          <w:sz w:val="24"/>
          <w:szCs w:val="24"/>
        </w:rPr>
        <w:t xml:space="preserve">invited experts, the list of learning outcomes will be replaced with a learning programme provided by the expert. </w:t>
      </w:r>
      <w:r w:rsidRPr="00837086">
        <w:rPr>
          <w:rFonts w:ascii="Times New Roman" w:hAnsi="Times New Roman"/>
          <w:sz w:val="24"/>
          <w:szCs w:val="24"/>
        </w:rPr>
        <w:t>In case accompanying persons have supported the participants during the activity, their names and duration of stay shall also be included. The supporting documents must be signed by the hosting organisation and the participant</w:t>
      </w:r>
      <w:r w:rsidR="008506ED">
        <w:rPr>
          <w:rFonts w:ascii="Times New Roman" w:hAnsi="Times New Roman"/>
          <w:sz w:val="24"/>
          <w:szCs w:val="24"/>
        </w:rPr>
        <w:t xml:space="preserve">. </w:t>
      </w:r>
      <w:r w:rsidR="00837086">
        <w:rPr>
          <w:rFonts w:ascii="Times New Roman" w:eastAsia="Times New Roman" w:hAnsi="Times New Roman"/>
          <w:color w:val="000000"/>
          <w:sz w:val="24"/>
          <w:szCs w:val="24"/>
        </w:rPr>
        <w:t xml:space="preserve">Additionally, a signed grant agreement between the beneficiary organisation and the participant will be required as supporting documentation for the following activity types: </w:t>
      </w:r>
      <w:r w:rsidR="008506ED" w:rsidRPr="00A26E3B">
        <w:rPr>
          <w:rFonts w:ascii="Times New Roman" w:eastAsia="Times New Roman" w:hAnsi="Times New Roman"/>
          <w:color w:val="000000"/>
          <w:sz w:val="24"/>
          <w:szCs w:val="24"/>
        </w:rPr>
        <w:t xml:space="preserve">job-shadowing, </w:t>
      </w:r>
      <w:proofErr w:type="gramStart"/>
      <w:r w:rsidR="008506ED" w:rsidRPr="00A26E3B">
        <w:rPr>
          <w:rFonts w:ascii="Times New Roman" w:eastAsia="Times New Roman" w:hAnsi="Times New Roman"/>
          <w:color w:val="000000"/>
          <w:sz w:val="24"/>
          <w:szCs w:val="24"/>
        </w:rPr>
        <w:t>teaching</w:t>
      </w:r>
      <w:proofErr w:type="gramEnd"/>
      <w:r w:rsidR="008506ED" w:rsidRPr="00A26E3B">
        <w:rPr>
          <w:rFonts w:ascii="Times New Roman" w:eastAsia="Times New Roman" w:hAnsi="Times New Roman"/>
          <w:color w:val="000000"/>
          <w:sz w:val="24"/>
          <w:szCs w:val="24"/>
        </w:rPr>
        <w:t xml:space="preserve"> or </w:t>
      </w:r>
      <w:r w:rsidR="008506ED" w:rsidRPr="00A26E3B">
        <w:rPr>
          <w:rFonts w:ascii="Times New Roman" w:eastAsia="Times New Roman" w:hAnsi="Times New Roman"/>
          <w:color w:val="000000"/>
          <w:sz w:val="24"/>
          <w:szCs w:val="24"/>
        </w:rPr>
        <w:lastRenderedPageBreak/>
        <w:t>training assignment, courses and training, individual learning mobility of adult learners, hosting teachers and educators in training, invited experts</w:t>
      </w:r>
      <w:r w:rsidR="00A26E3B" w:rsidRPr="00A26E3B">
        <w:rPr>
          <w:rFonts w:ascii="Times New Roman" w:eastAsia="Times New Roman" w:hAnsi="Times New Roman"/>
          <w:color w:val="000000"/>
          <w:sz w:val="24"/>
          <w:szCs w:val="24"/>
        </w:rPr>
        <w:t>.</w:t>
      </w:r>
    </w:p>
    <w:p w14:paraId="47697A68" w14:textId="57EE9ED0" w:rsidR="00422C95" w:rsidRPr="00533A7D" w:rsidRDefault="002E6ED6" w:rsidP="00533A7D">
      <w:pPr>
        <w:numPr>
          <w:ilvl w:val="0"/>
          <w:numId w:val="4"/>
        </w:numPr>
        <w:tabs>
          <w:tab w:val="left" w:pos="284"/>
          <w:tab w:val="left" w:pos="993"/>
        </w:tabs>
        <w:spacing w:after="240"/>
        <w:ind w:left="993"/>
        <w:jc w:val="both"/>
        <w:rPr>
          <w:rFonts w:ascii="Times New Roman" w:hAnsi="Times New Roman"/>
          <w:color w:val="000000" w:themeColor="text1"/>
          <w:sz w:val="24"/>
          <w:szCs w:val="24"/>
        </w:rPr>
      </w:pPr>
      <w:r w:rsidRPr="00533A7D">
        <w:rPr>
          <w:rFonts w:ascii="Times New Roman" w:hAnsi="Times New Roman"/>
          <w:sz w:val="24"/>
          <w:szCs w:val="24"/>
        </w:rPr>
        <w:t>Group activities: proof of attendance of the activity in the form of a participants list (including accompanying persons) and the implemented learning programme (</w:t>
      </w:r>
      <w:proofErr w:type="gramStart"/>
      <w:r w:rsidRPr="00533A7D">
        <w:rPr>
          <w:rFonts w:ascii="Times New Roman" w:hAnsi="Times New Roman"/>
          <w:sz w:val="24"/>
          <w:szCs w:val="24"/>
        </w:rPr>
        <w:t>including</w:t>
      </w:r>
      <w:proofErr w:type="gramEnd"/>
      <w:r w:rsidRPr="00533A7D">
        <w:rPr>
          <w:rFonts w:ascii="Times New Roman" w:hAnsi="Times New Roman"/>
          <w:sz w:val="24"/>
          <w:szCs w:val="24"/>
        </w:rPr>
        <w:t xml:space="preserve"> the schedule of the activities, the methods used, the achieved learning outcomes, as well as the starting and end date of the activity. The supporting documents must be signed by the sending and receiving organisation.</w:t>
      </w:r>
      <w:r w:rsidR="00F760E5" w:rsidRPr="00533A7D">
        <w:rPr>
          <w:rFonts w:ascii="Times New Roman" w:hAnsi="Times New Roman"/>
          <w:sz w:val="24"/>
          <w:szCs w:val="24"/>
        </w:rPr>
        <w:t xml:space="preserve"> For activities organised at a seat of an institution of the European Union, the supporting documents must be signed by the two sending organisations.</w:t>
      </w:r>
    </w:p>
    <w:p w14:paraId="6D9D284C" w14:textId="77777777" w:rsidR="00B20DB0" w:rsidRDefault="00B20DB0" w:rsidP="004C0037">
      <w:pPr>
        <w:spacing w:after="0" w:line="100" w:lineRule="atLeast"/>
        <w:ind w:left="993" w:hanging="284"/>
        <w:jc w:val="both"/>
        <w:rPr>
          <w:rFonts w:ascii="Times New Roman" w:hAnsi="Times New Roman"/>
          <w:sz w:val="24"/>
          <w:szCs w:val="24"/>
          <w:shd w:val="clear" w:color="auto" w:fill="00FFFF"/>
        </w:rPr>
      </w:pPr>
    </w:p>
    <w:p w14:paraId="53F15615" w14:textId="40B67C24" w:rsidR="00B20DB0" w:rsidRDefault="007D377A" w:rsidP="004A2024">
      <w:pPr>
        <w:ind w:left="567" w:hanging="425"/>
        <w:jc w:val="both"/>
        <w:rPr>
          <w:rFonts w:ascii="Times New Roman" w:hAnsi="Times New Roman"/>
          <w:sz w:val="24"/>
          <w:szCs w:val="24"/>
        </w:rPr>
      </w:pPr>
      <w:r w:rsidRPr="00087269" w:rsidDel="00FF6E5B">
        <w:rPr>
          <w:rFonts w:ascii="Times New Roman" w:hAnsi="Times New Roman"/>
          <w:sz w:val="24"/>
          <w:szCs w:val="24"/>
          <w:lang w:val="nb-NO"/>
        </w:rPr>
        <w:t xml:space="preserve"> </w:t>
      </w:r>
      <w:r w:rsidR="00B20DB0" w:rsidRPr="00B445C1">
        <w:rPr>
          <w:rFonts w:ascii="Times New Roman" w:hAnsi="Times New Roman"/>
          <w:sz w:val="24"/>
          <w:szCs w:val="24"/>
          <w:lang w:val="nb-NO"/>
        </w:rPr>
        <w:t>(d)    Reporting:</w:t>
      </w:r>
      <w:r w:rsidR="00B20DB0">
        <w:rPr>
          <w:rFonts w:ascii="Times New Roman" w:hAnsi="Times New Roman"/>
          <w:sz w:val="24"/>
          <w:szCs w:val="24"/>
          <w:lang w:val="nb-NO"/>
        </w:rPr>
        <w:t xml:space="preserve"> </w:t>
      </w:r>
    </w:p>
    <w:p w14:paraId="3264DF7E" w14:textId="5C59437F" w:rsidR="006C5E53" w:rsidRDefault="00B20DB0" w:rsidP="00533A7D">
      <w:pPr>
        <w:ind w:left="709"/>
        <w:jc w:val="both"/>
        <w:rPr>
          <w:rFonts w:ascii="Times New Roman" w:hAnsi="Times New Roman"/>
          <w:sz w:val="24"/>
          <w:szCs w:val="24"/>
        </w:rPr>
      </w:pPr>
      <w:r>
        <w:rPr>
          <w:rFonts w:ascii="Times New Roman" w:hAnsi="Times New Roman"/>
          <w:sz w:val="24"/>
          <w:szCs w:val="24"/>
        </w:rPr>
        <w:t>Participants</w:t>
      </w:r>
      <w:r w:rsidR="005B07B3">
        <w:rPr>
          <w:rFonts w:ascii="Times New Roman" w:hAnsi="Times New Roman"/>
          <w:sz w:val="24"/>
          <w:szCs w:val="24"/>
        </w:rPr>
        <w:t xml:space="preserve"> </w:t>
      </w:r>
      <w:r>
        <w:rPr>
          <w:rFonts w:ascii="Times New Roman" w:hAnsi="Times New Roman"/>
          <w:sz w:val="24"/>
          <w:szCs w:val="24"/>
        </w:rPr>
        <w:t>in mobility activities</w:t>
      </w:r>
      <w:r w:rsidR="00562398" w:rsidRPr="00562398">
        <w:rPr>
          <w:rFonts w:ascii="Times New Roman" w:hAnsi="Times New Roman"/>
          <w:color w:val="1F497D"/>
          <w:sz w:val="24"/>
          <w:szCs w:val="24"/>
          <w:lang w:val="en-US"/>
        </w:rPr>
        <w:t>]</w:t>
      </w:r>
      <w:r w:rsidR="00562398" w:rsidRPr="007E7CED">
        <w:rPr>
          <w:rFonts w:ascii="Times New Roman" w:hAnsi="Times New Roman"/>
          <w:sz w:val="24"/>
          <w:szCs w:val="24"/>
          <w:lang w:val="en-US"/>
        </w:rPr>
        <w:t xml:space="preserve">] </w:t>
      </w:r>
      <w:r w:rsidR="005D5EBF" w:rsidRPr="007E7CED">
        <w:rPr>
          <w:rFonts w:ascii="Times New Roman" w:hAnsi="Times New Roman"/>
          <w:sz w:val="24"/>
          <w:szCs w:val="24"/>
        </w:rPr>
        <w:t>must</w:t>
      </w:r>
      <w:r w:rsidRPr="007E7CED">
        <w:rPr>
          <w:rFonts w:ascii="Times New Roman" w:hAnsi="Times New Roman"/>
          <w:sz w:val="24"/>
          <w:szCs w:val="24"/>
        </w:rPr>
        <w:t xml:space="preserve"> provid</w:t>
      </w:r>
      <w:r w:rsidR="00622D23" w:rsidRPr="007E7CED">
        <w:rPr>
          <w:rFonts w:ascii="Times New Roman" w:hAnsi="Times New Roman"/>
          <w:sz w:val="24"/>
          <w:szCs w:val="24"/>
        </w:rPr>
        <w:t xml:space="preserve">e </w:t>
      </w:r>
      <w:r w:rsidR="003F0080" w:rsidRPr="007E7CED">
        <w:rPr>
          <w:rFonts w:ascii="Times New Roman" w:hAnsi="Times New Roman"/>
          <w:sz w:val="24"/>
          <w:szCs w:val="24"/>
        </w:rPr>
        <w:t xml:space="preserve">their </w:t>
      </w:r>
      <w:r w:rsidRPr="007E7CED">
        <w:rPr>
          <w:rFonts w:ascii="Times New Roman" w:hAnsi="Times New Roman"/>
          <w:sz w:val="24"/>
          <w:szCs w:val="24"/>
        </w:rPr>
        <w:t xml:space="preserve">feedback in terms of </w:t>
      </w:r>
      <w:proofErr w:type="gramStart"/>
      <w:r w:rsidRPr="007E7CED">
        <w:rPr>
          <w:rFonts w:ascii="Times New Roman" w:hAnsi="Times New Roman"/>
          <w:sz w:val="24"/>
          <w:szCs w:val="24"/>
        </w:rPr>
        <w:t>factual information</w:t>
      </w:r>
      <w:proofErr w:type="gramEnd"/>
      <w:r w:rsidRPr="007E7CED">
        <w:rPr>
          <w:rFonts w:ascii="Times New Roman" w:hAnsi="Times New Roman"/>
          <w:sz w:val="24"/>
          <w:szCs w:val="24"/>
        </w:rPr>
        <w:t xml:space="preserve"> and their appreciation of the activity period, its preparation and follow-up. </w:t>
      </w:r>
      <w:r w:rsidR="00622D23" w:rsidRPr="007E7CED">
        <w:rPr>
          <w:rFonts w:ascii="Times New Roman" w:hAnsi="Times New Roman"/>
          <w:sz w:val="24"/>
          <w:szCs w:val="24"/>
        </w:rPr>
        <w:t xml:space="preserve">The participants must use the standard on-line questionnaire provided by the European Commission </w:t>
      </w:r>
      <w:r w:rsidR="00615D39" w:rsidRPr="007E7CED">
        <w:rPr>
          <w:rFonts w:ascii="Times New Roman" w:hAnsi="Times New Roman"/>
          <w:sz w:val="24"/>
          <w:szCs w:val="24"/>
        </w:rPr>
        <w:t xml:space="preserve">(the participant report) </w:t>
      </w:r>
      <w:r w:rsidR="00622D23" w:rsidRPr="007E7CED">
        <w:rPr>
          <w:rFonts w:ascii="Times New Roman" w:hAnsi="Times New Roman"/>
          <w:sz w:val="24"/>
          <w:szCs w:val="24"/>
        </w:rPr>
        <w:t>when submitting their feedback.</w:t>
      </w:r>
      <w:r w:rsidR="00562398" w:rsidRPr="007E7CED">
        <w:rPr>
          <w:rFonts w:ascii="Times New Roman" w:hAnsi="Times New Roman"/>
          <w:color w:val="1F497D"/>
          <w:sz w:val="24"/>
          <w:szCs w:val="24"/>
          <w:lang w:val="en-US" w:eastAsia="en-US"/>
        </w:rPr>
        <w:t xml:space="preserve"> </w:t>
      </w:r>
    </w:p>
    <w:p w14:paraId="06A8C6AF" w14:textId="79C3F038" w:rsidR="007D377A" w:rsidRDefault="006C5E53" w:rsidP="00087269">
      <w:pPr>
        <w:tabs>
          <w:tab w:val="left" w:pos="993"/>
        </w:tabs>
        <w:ind w:left="720"/>
        <w:jc w:val="both"/>
        <w:rPr>
          <w:rFonts w:ascii="Times New Roman" w:hAnsi="Times New Roman"/>
          <w:sz w:val="24"/>
          <w:szCs w:val="24"/>
        </w:rPr>
      </w:pPr>
      <w:r w:rsidRPr="00087269">
        <w:rPr>
          <w:rFonts w:ascii="Times New Roman" w:hAnsi="Times New Roman"/>
          <w:sz w:val="24"/>
          <w:szCs w:val="24"/>
        </w:rPr>
        <w:t xml:space="preserve">In case of group mobility activities, one of the qualified staff </w:t>
      </w:r>
      <w:r w:rsidR="00F242E4">
        <w:rPr>
          <w:rFonts w:ascii="Times New Roman" w:hAnsi="Times New Roman"/>
          <w:sz w:val="24"/>
          <w:szCs w:val="24"/>
        </w:rPr>
        <w:t xml:space="preserve">members </w:t>
      </w:r>
      <w:r w:rsidRPr="00087269">
        <w:rPr>
          <w:rFonts w:ascii="Times New Roman" w:hAnsi="Times New Roman"/>
          <w:sz w:val="24"/>
          <w:szCs w:val="24"/>
        </w:rPr>
        <w:t xml:space="preserve">leading the group will be asked to </w:t>
      </w:r>
      <w:r w:rsidR="00615D39">
        <w:rPr>
          <w:rFonts w:ascii="Times New Roman" w:hAnsi="Times New Roman"/>
          <w:sz w:val="24"/>
          <w:szCs w:val="24"/>
        </w:rPr>
        <w:t>complete</w:t>
      </w:r>
      <w:r w:rsidRPr="00087269">
        <w:rPr>
          <w:rFonts w:ascii="Times New Roman" w:hAnsi="Times New Roman"/>
          <w:sz w:val="24"/>
          <w:szCs w:val="24"/>
        </w:rPr>
        <w:t xml:space="preserve"> </w:t>
      </w:r>
      <w:r w:rsidR="00615D39">
        <w:rPr>
          <w:rFonts w:ascii="Times New Roman" w:hAnsi="Times New Roman"/>
          <w:sz w:val="24"/>
          <w:szCs w:val="24"/>
        </w:rPr>
        <w:t>an</w:t>
      </w:r>
      <w:r w:rsidRPr="00087269">
        <w:rPr>
          <w:rFonts w:ascii="Times New Roman" w:hAnsi="Times New Roman"/>
          <w:sz w:val="24"/>
          <w:szCs w:val="24"/>
        </w:rPr>
        <w:t xml:space="preserve"> on-line questionnaire</w:t>
      </w:r>
      <w:r w:rsidR="00615D39">
        <w:rPr>
          <w:rFonts w:ascii="Times New Roman" w:hAnsi="Times New Roman"/>
          <w:sz w:val="24"/>
          <w:szCs w:val="24"/>
        </w:rPr>
        <w:t xml:space="preserve"> for the same purpose</w:t>
      </w:r>
      <w:r w:rsidR="003E3126">
        <w:rPr>
          <w:rFonts w:ascii="Times New Roman" w:hAnsi="Times New Roman"/>
          <w:sz w:val="24"/>
          <w:szCs w:val="24"/>
        </w:rPr>
        <w:t>.</w:t>
      </w:r>
    </w:p>
    <w:p w14:paraId="6C804A6E" w14:textId="19E15C27" w:rsidR="00954EE2" w:rsidRDefault="00B20DB0" w:rsidP="00087269">
      <w:pPr>
        <w:tabs>
          <w:tab w:val="left" w:pos="993"/>
        </w:tabs>
        <w:ind w:left="720"/>
        <w:jc w:val="both"/>
      </w:pPr>
      <w:r w:rsidRPr="00B578BC">
        <w:rPr>
          <w:rFonts w:ascii="Times New Roman" w:hAnsi="Times New Roman"/>
          <w:sz w:val="24"/>
          <w:szCs w:val="24"/>
        </w:rPr>
        <w:t>Participants who fail to submit the</w:t>
      </w:r>
      <w:r w:rsidR="00615D39">
        <w:rPr>
          <w:rFonts w:ascii="Times New Roman" w:hAnsi="Times New Roman"/>
          <w:sz w:val="24"/>
          <w:szCs w:val="24"/>
        </w:rPr>
        <w:t>ir</w:t>
      </w:r>
      <w:r w:rsidRPr="00B578BC">
        <w:rPr>
          <w:rFonts w:ascii="Times New Roman" w:hAnsi="Times New Roman"/>
          <w:sz w:val="24"/>
          <w:szCs w:val="24"/>
        </w:rPr>
        <w:t xml:space="preserve"> report may be required to partially or fully reimburse the financial contribution received from Erasmus+</w:t>
      </w:r>
      <w:r w:rsidR="00F87693" w:rsidRPr="00B578BC">
        <w:rPr>
          <w:rFonts w:ascii="Times New Roman" w:hAnsi="Times New Roman"/>
          <w:sz w:val="24"/>
          <w:szCs w:val="24"/>
        </w:rPr>
        <w:t>.</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C</w:t>
      </w:r>
      <w:r w:rsidR="00B20DB0" w:rsidRPr="00560563">
        <w:rPr>
          <w:rFonts w:ascii="Times New Roman" w:hAnsi="Times New Roman"/>
          <w:b/>
          <w:bCs/>
          <w:sz w:val="24"/>
          <w:szCs w:val="24"/>
          <w:u w:val="single"/>
          <w:shd w:val="clear" w:color="auto" w:fill="FFFF00"/>
        </w:rPr>
        <w:t>. Organisational support</w:t>
      </w:r>
    </w:p>
    <w:p w14:paraId="446466CF" w14:textId="77777777" w:rsidR="00B20DB0" w:rsidRDefault="00B20DB0">
      <w:pPr>
        <w:jc w:val="both"/>
        <w:rPr>
          <w:rFonts w:ascii="Times New Roman" w:hAnsi="Times New Roman"/>
          <w:b/>
          <w:sz w:val="24"/>
          <w:szCs w:val="24"/>
        </w:rPr>
      </w:pPr>
    </w:p>
    <w:p w14:paraId="37E277E8" w14:textId="189D40B3" w:rsidR="00F87693" w:rsidRPr="00D175A2" w:rsidRDefault="00B20DB0" w:rsidP="00515E6A">
      <w:pPr>
        <w:numPr>
          <w:ilvl w:val="0"/>
          <w:numId w:val="5"/>
        </w:numPr>
        <w:spacing w:after="0"/>
        <w:ind w:left="714" w:hanging="567"/>
        <w:jc w:val="both"/>
        <w:rPr>
          <w:rFonts w:ascii="Times New Roman" w:hAnsi="Times New Roman"/>
          <w:sz w:val="24"/>
          <w:szCs w:val="24"/>
        </w:rPr>
      </w:pPr>
      <w:r w:rsidRPr="00D175A2">
        <w:rPr>
          <w:rFonts w:ascii="Times New Roman" w:hAnsi="Times New Roman"/>
          <w:sz w:val="24"/>
          <w:szCs w:val="24"/>
        </w:rPr>
        <w:t>Calculation of the grant amount: the grant amount is calculated by multiplying the total number of participations in mobility activities by the unit contribution applicable</w:t>
      </w:r>
      <w:r w:rsidR="00C3533A">
        <w:rPr>
          <w:rFonts w:ascii="Times New Roman" w:hAnsi="Times New Roman"/>
          <w:sz w:val="24"/>
          <w:szCs w:val="24"/>
        </w:rPr>
        <w:t>,</w:t>
      </w:r>
      <w:r w:rsidRPr="00D175A2">
        <w:rPr>
          <w:rFonts w:ascii="Times New Roman" w:hAnsi="Times New Roman"/>
          <w:sz w:val="24"/>
          <w:szCs w:val="24"/>
        </w:rPr>
        <w:t xml:space="preserve"> as specified </w:t>
      </w:r>
      <w:r w:rsidRPr="00FE3128">
        <w:rPr>
          <w:rFonts w:ascii="Times New Roman" w:hAnsi="Times New Roman"/>
          <w:sz w:val="24"/>
          <w:szCs w:val="24"/>
        </w:rPr>
        <w:t>in Annex IV of</w:t>
      </w:r>
      <w:r w:rsidRPr="00D175A2">
        <w:rPr>
          <w:rFonts w:ascii="Times New Roman" w:hAnsi="Times New Roman"/>
          <w:sz w:val="24"/>
          <w:szCs w:val="24"/>
        </w:rPr>
        <w:t xml:space="preserve"> the Agreement. </w:t>
      </w:r>
      <w:r w:rsidR="00FF3026" w:rsidRPr="00DD4AA1">
        <w:rPr>
          <w:rFonts w:ascii="Times New Roman" w:hAnsi="Times New Roman"/>
          <w:sz w:val="24"/>
          <w:szCs w:val="24"/>
        </w:rPr>
        <w:t>A</w:t>
      </w:r>
      <w:r w:rsidR="007A2854" w:rsidRPr="00DD4AA1">
        <w:rPr>
          <w:rFonts w:ascii="Times New Roman" w:hAnsi="Times New Roman"/>
          <w:sz w:val="24"/>
          <w:szCs w:val="24"/>
        </w:rPr>
        <w:t xml:space="preserve">ccompanying </w:t>
      </w:r>
      <w:r w:rsidR="00FF3026" w:rsidRPr="00DD4AA1">
        <w:rPr>
          <w:rFonts w:ascii="Times New Roman" w:hAnsi="Times New Roman"/>
          <w:sz w:val="24"/>
          <w:szCs w:val="24"/>
        </w:rPr>
        <w:t>persons</w:t>
      </w:r>
      <w:r w:rsidR="007A2854" w:rsidRPr="00DD4AA1">
        <w:rPr>
          <w:rFonts w:ascii="Times New Roman" w:hAnsi="Times New Roman"/>
          <w:sz w:val="24"/>
          <w:szCs w:val="24"/>
        </w:rPr>
        <w:t xml:space="preserve"> </w:t>
      </w:r>
      <w:r w:rsidR="007A2854" w:rsidRPr="0075704F">
        <w:rPr>
          <w:rFonts w:ascii="Times New Roman" w:hAnsi="Times New Roman"/>
          <w:sz w:val="24"/>
          <w:szCs w:val="24"/>
        </w:rPr>
        <w:t xml:space="preserve">and persons taking part in </w:t>
      </w:r>
      <w:r w:rsidR="00483C8B" w:rsidRPr="0075704F">
        <w:rPr>
          <w:rFonts w:ascii="Times New Roman" w:hAnsi="Times New Roman"/>
          <w:sz w:val="24"/>
          <w:szCs w:val="24"/>
        </w:rPr>
        <w:t>p</w:t>
      </w:r>
      <w:r w:rsidR="00FF3026" w:rsidRPr="0075704F">
        <w:rPr>
          <w:rFonts w:ascii="Times New Roman" w:hAnsi="Times New Roman"/>
          <w:sz w:val="24"/>
          <w:szCs w:val="24"/>
        </w:rPr>
        <w:t>reparatory v</w:t>
      </w:r>
      <w:r w:rsidR="007A2854" w:rsidRPr="0075704F">
        <w:rPr>
          <w:rFonts w:ascii="Times New Roman" w:hAnsi="Times New Roman"/>
          <w:sz w:val="24"/>
          <w:szCs w:val="24"/>
        </w:rPr>
        <w:t xml:space="preserve">isits are not considered to be participants of mobility activities and are </w:t>
      </w:r>
      <w:r w:rsidR="00957B3C">
        <w:rPr>
          <w:rFonts w:ascii="Times New Roman" w:hAnsi="Times New Roman"/>
          <w:sz w:val="24"/>
          <w:szCs w:val="24"/>
        </w:rPr>
        <w:t xml:space="preserve">therefore </w:t>
      </w:r>
      <w:r w:rsidR="007A2854" w:rsidRPr="00D175A2">
        <w:rPr>
          <w:rFonts w:ascii="Times New Roman" w:hAnsi="Times New Roman"/>
          <w:sz w:val="24"/>
          <w:szCs w:val="24"/>
        </w:rPr>
        <w:t xml:space="preserve">not considered for calculation of </w:t>
      </w:r>
      <w:r w:rsidR="00483C8B" w:rsidRPr="00D175A2">
        <w:rPr>
          <w:rFonts w:ascii="Times New Roman" w:hAnsi="Times New Roman"/>
          <w:sz w:val="24"/>
          <w:szCs w:val="24"/>
        </w:rPr>
        <w:t xml:space="preserve">the </w:t>
      </w:r>
      <w:r w:rsidR="007A2854" w:rsidRPr="00DD4AA1">
        <w:rPr>
          <w:rFonts w:ascii="Times New Roman" w:hAnsi="Times New Roman"/>
          <w:sz w:val="24"/>
          <w:szCs w:val="24"/>
        </w:rPr>
        <w:t>organisational support grant.</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63D3B1EB" w:rsidR="0075704F" w:rsidRDefault="00B20DB0" w:rsidP="00B651F9">
      <w:pPr>
        <w:numPr>
          <w:ilvl w:val="0"/>
          <w:numId w:val="5"/>
        </w:numPr>
        <w:spacing w:after="0"/>
        <w:ind w:left="714" w:hanging="567"/>
        <w:jc w:val="both"/>
        <w:rPr>
          <w:rFonts w:ascii="Times New Roman" w:hAnsi="Times New Roman"/>
          <w:sz w:val="24"/>
          <w:szCs w:val="24"/>
        </w:rPr>
      </w:pPr>
      <w:r w:rsidRPr="00B61E0B">
        <w:rPr>
          <w:rFonts w:ascii="Times New Roman" w:hAnsi="Times New Roman"/>
          <w:sz w:val="24"/>
          <w:szCs w:val="24"/>
        </w:rPr>
        <w:t xml:space="preserve">Triggering event: the event that conditions the entitlement to the grant is that the participant has </w:t>
      </w:r>
      <w:proofErr w:type="gramStart"/>
      <w:r w:rsidRPr="00B61E0B">
        <w:rPr>
          <w:rFonts w:ascii="Times New Roman" w:hAnsi="Times New Roman"/>
          <w:sz w:val="24"/>
          <w:szCs w:val="24"/>
        </w:rPr>
        <w:t>actually undertaken</w:t>
      </w:r>
      <w:proofErr w:type="gramEnd"/>
      <w:r w:rsidRPr="00B61E0B">
        <w:rPr>
          <w:rFonts w:ascii="Times New Roman" w:hAnsi="Times New Roman"/>
          <w:sz w:val="24"/>
          <w:szCs w:val="24"/>
        </w:rPr>
        <w:t xml:space="preserve"> the activity</w:t>
      </w:r>
      <w:r w:rsidR="00B651F9">
        <w:rPr>
          <w:rFonts w:ascii="Times New Roman" w:hAnsi="Times New Roman"/>
          <w:sz w:val="24"/>
          <w:szCs w:val="24"/>
        </w:rPr>
        <w:t>.</w:t>
      </w:r>
    </w:p>
    <w:p w14:paraId="4B5D6AF3" w14:textId="65A80D9A" w:rsidR="00B651F9" w:rsidRPr="00B61E0B" w:rsidRDefault="00B651F9" w:rsidP="00B651F9">
      <w:pPr>
        <w:spacing w:after="0"/>
        <w:jc w:val="both"/>
        <w:rPr>
          <w:rFonts w:ascii="Times New Roman" w:hAnsi="Times New Roman"/>
          <w:sz w:val="24"/>
          <w:szCs w:val="24"/>
        </w:rPr>
      </w:pPr>
    </w:p>
    <w:p w14:paraId="57E99B54" w14:textId="77777777" w:rsidR="004E59CC" w:rsidRDefault="00B20DB0" w:rsidP="00B651F9">
      <w:pPr>
        <w:numPr>
          <w:ilvl w:val="0"/>
          <w:numId w:val="5"/>
        </w:numPr>
        <w:spacing w:after="0"/>
        <w:ind w:left="714" w:hanging="567"/>
        <w:jc w:val="both"/>
        <w:rPr>
          <w:rFonts w:ascii="Times New Roman" w:hAnsi="Times New Roman"/>
          <w:sz w:val="24"/>
          <w:szCs w:val="24"/>
        </w:rPr>
      </w:pPr>
      <w:r>
        <w:rPr>
          <w:rFonts w:ascii="Times New Roman" w:hAnsi="Times New Roman"/>
          <w:sz w:val="24"/>
          <w:szCs w:val="24"/>
        </w:rPr>
        <w:t xml:space="preserve">Supporting documents: </w:t>
      </w:r>
    </w:p>
    <w:p w14:paraId="4554BBC2" w14:textId="55C91D75" w:rsidR="0075704F" w:rsidRPr="00E50FB2" w:rsidRDefault="0075704F" w:rsidP="00E50FB2">
      <w:pPr>
        <w:jc w:val="both"/>
        <w:rPr>
          <w:rFonts w:ascii="Times New Roman" w:hAnsi="Times New Roman"/>
          <w:sz w:val="24"/>
          <w:szCs w:val="24"/>
        </w:rPr>
      </w:pPr>
    </w:p>
    <w:p w14:paraId="644EFFAA" w14:textId="77777777" w:rsidR="002E6ED6" w:rsidRPr="00FA1944" w:rsidRDefault="002E6ED6" w:rsidP="002E6ED6">
      <w:pPr>
        <w:spacing w:after="0" w:line="100" w:lineRule="atLeast"/>
        <w:ind w:firstLine="502"/>
        <w:jc w:val="both"/>
        <w:rPr>
          <w:rFonts w:ascii="Times New Roman" w:hAnsi="Times New Roman"/>
          <w:color w:val="000000" w:themeColor="text1"/>
          <w:sz w:val="24"/>
          <w:szCs w:val="24"/>
        </w:rPr>
      </w:pPr>
    </w:p>
    <w:p w14:paraId="45B30E33" w14:textId="3C10AFB5" w:rsidR="002E6ED6" w:rsidRPr="00A26E3B" w:rsidRDefault="002E6ED6" w:rsidP="00515E6A">
      <w:pPr>
        <w:pStyle w:val="ListParagraph"/>
        <w:numPr>
          <w:ilvl w:val="0"/>
          <w:numId w:val="108"/>
        </w:numPr>
        <w:spacing w:after="240" w:line="276" w:lineRule="auto"/>
        <w:jc w:val="both"/>
        <w:rPr>
          <w:rFonts w:ascii="Times New Roman" w:hAnsi="Times New Roman"/>
          <w:color w:val="000000" w:themeColor="text1"/>
          <w:sz w:val="24"/>
          <w:szCs w:val="24"/>
        </w:rPr>
      </w:pPr>
      <w:r>
        <w:rPr>
          <w:rFonts w:ascii="Times New Roman" w:hAnsi="Times New Roman"/>
          <w:color w:val="000000"/>
          <w:sz w:val="24"/>
          <w:szCs w:val="24"/>
        </w:rPr>
        <w:lastRenderedPageBreak/>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515E6A">
        <w:rPr>
          <w:rFonts w:ascii="Times New Roman" w:hAnsi="Times New Roman"/>
          <w:color w:val="000000"/>
          <w:sz w:val="24"/>
          <w:szCs w:val="24"/>
        </w:rPr>
        <w:t xml:space="preserve">roof of attendance of the activity in the form of </w:t>
      </w:r>
      <w:proofErr w:type="spellStart"/>
      <w:r w:rsidR="00837086" w:rsidRPr="00515E6A">
        <w:rPr>
          <w:rFonts w:ascii="Times New Roman" w:hAnsi="Times New Roman"/>
          <w:color w:val="000000"/>
          <w:sz w:val="24"/>
          <w:szCs w:val="24"/>
        </w:rPr>
        <w:t>Europass</w:t>
      </w:r>
      <w:proofErr w:type="spellEnd"/>
      <w:r w:rsidR="00837086" w:rsidRPr="00515E6A">
        <w:rPr>
          <w:rFonts w:ascii="Times New Roman" w:hAnsi="Times New Roman"/>
          <w:color w:val="000000"/>
          <w:sz w:val="24"/>
          <w:szCs w:val="24"/>
        </w:rPr>
        <w:t xml:space="preserve"> Mobility or another type of document</w:t>
      </w:r>
      <w:r w:rsidRPr="00515E6A">
        <w:rPr>
          <w:rFonts w:ascii="Times New Roman" w:hAnsi="Times New Roman"/>
          <w:color w:val="000000"/>
          <w:sz w:val="24"/>
          <w:szCs w:val="24"/>
        </w:rPr>
        <w:t xml:space="preserve"> specifying</w:t>
      </w:r>
      <w:r>
        <w:rPr>
          <w:rFonts w:ascii="Times New Roman" w:eastAsia="Times New Roman" w:hAnsi="Times New Roman"/>
          <w:color w:val="000000"/>
          <w:sz w:val="24"/>
          <w:szCs w:val="24"/>
        </w:rPr>
        <w:t xml:space="preserve">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7A49E1">
        <w:rPr>
          <w:rFonts w:ascii="Times New Roman" w:hAnsi="Times New Roman"/>
          <w:color w:val="000000"/>
          <w:sz w:val="24"/>
          <w:szCs w:val="24"/>
        </w:rPr>
        <w:t xml:space="preserve">For invited experts, the list of learning outcomes will be replaced with a learning programme provided by the expert. </w:t>
      </w:r>
      <w:r>
        <w:rPr>
          <w:rFonts w:ascii="Times New Roman" w:hAnsi="Times New Roman"/>
          <w:color w:val="000000"/>
          <w:sz w:val="24"/>
          <w:szCs w:val="24"/>
        </w:rPr>
        <w:t xml:space="preserve">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r w:rsidR="005F7ABE">
        <w:rPr>
          <w:rFonts w:ascii="Times New Roman" w:eastAsia="Times New Roman" w:hAnsi="Times New Roman"/>
          <w:color w:val="000000"/>
          <w:sz w:val="24"/>
          <w:szCs w:val="24"/>
        </w:rPr>
        <w:t xml:space="preserve">. </w:t>
      </w:r>
      <w:r w:rsidR="00837086">
        <w:rPr>
          <w:rFonts w:ascii="Times New Roman" w:eastAsia="Times New Roman" w:hAnsi="Times New Roman"/>
          <w:color w:val="000000"/>
          <w:sz w:val="24"/>
          <w:szCs w:val="24"/>
        </w:rPr>
        <w:t xml:space="preserve">Additionally, a signed grant agreement between the beneficiary organisation and the participant will be required as supporting documentation for the following activity types: </w:t>
      </w:r>
      <w:r w:rsidR="005F7ABE" w:rsidRPr="00A26E3B">
        <w:rPr>
          <w:rFonts w:ascii="Times New Roman" w:eastAsia="Times New Roman" w:hAnsi="Times New Roman"/>
          <w:color w:val="000000"/>
          <w:sz w:val="24"/>
          <w:szCs w:val="24"/>
        </w:rPr>
        <w:t xml:space="preserve">job-shadowing, </w:t>
      </w:r>
      <w:proofErr w:type="gramStart"/>
      <w:r w:rsidR="005F7ABE" w:rsidRPr="00A26E3B">
        <w:rPr>
          <w:rFonts w:ascii="Times New Roman" w:eastAsia="Times New Roman" w:hAnsi="Times New Roman"/>
          <w:color w:val="000000"/>
          <w:sz w:val="24"/>
          <w:szCs w:val="24"/>
        </w:rPr>
        <w:t>teaching</w:t>
      </w:r>
      <w:proofErr w:type="gramEnd"/>
      <w:r w:rsidR="005F7ABE" w:rsidRPr="00A26E3B">
        <w:rPr>
          <w:rFonts w:ascii="Times New Roman" w:eastAsia="Times New Roman" w:hAnsi="Times New Roman"/>
          <w:color w:val="000000"/>
          <w:sz w:val="24"/>
          <w:szCs w:val="24"/>
        </w:rPr>
        <w:t xml:space="preserve"> or training assignment, courses and training, individual learning mobility of adult learners, hosting teachers and educators in training, invited experts</w:t>
      </w:r>
      <w:r w:rsidR="00A26E3B" w:rsidRPr="00A26E3B">
        <w:rPr>
          <w:rFonts w:ascii="Times New Roman" w:eastAsia="Times New Roman" w:hAnsi="Times New Roman"/>
          <w:color w:val="000000"/>
          <w:sz w:val="24"/>
          <w:szCs w:val="24"/>
        </w:rPr>
        <w:t xml:space="preserve">. </w:t>
      </w:r>
    </w:p>
    <w:p w14:paraId="22F9AD3C" w14:textId="30C88B7F" w:rsidR="00CD2603" w:rsidRPr="00B651F9" w:rsidRDefault="002E6ED6" w:rsidP="00B651F9">
      <w:pPr>
        <w:pStyle w:val="ListParagraph"/>
        <w:numPr>
          <w:ilvl w:val="0"/>
          <w:numId w:val="108"/>
        </w:numPr>
        <w:spacing w:after="240" w:line="276" w:lineRule="auto"/>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r w:rsidR="00F760E5">
        <w:rPr>
          <w:rFonts w:ascii="Times New Roman" w:eastAsia="Times New Roman" w:hAnsi="Times New Roman"/>
          <w:color w:val="000000"/>
          <w:sz w:val="24"/>
          <w:szCs w:val="24"/>
        </w:rPr>
        <w:t xml:space="preserve"> For activities organised at a seat of an institution of the European Union, the supporting documents must be signed by the two sending organisations.</w:t>
      </w:r>
    </w:p>
    <w:p w14:paraId="1D4A2622" w14:textId="0DC988EF" w:rsidR="009B5BDF" w:rsidRPr="00AB617E" w:rsidRDefault="000964AF">
      <w:pPr>
        <w:tabs>
          <w:tab w:val="left" w:pos="851"/>
        </w:tabs>
        <w:jc w:val="both"/>
        <w:rPr>
          <w:rFonts w:ascii="Times New Roman" w:hAnsi="Times New Roman"/>
          <w:b/>
          <w:bCs/>
          <w:sz w:val="24"/>
          <w:szCs w:val="24"/>
        </w:rPr>
      </w:pPr>
      <w:r w:rsidRPr="00AB617E">
        <w:rPr>
          <w:rFonts w:ascii="Times New Roman" w:hAnsi="Times New Roman"/>
          <w:b/>
          <w:bCs/>
          <w:sz w:val="24"/>
          <w:szCs w:val="24"/>
          <w:u w:val="single"/>
          <w:shd w:val="clear" w:color="auto" w:fill="FFFF00"/>
        </w:rPr>
        <w:t>D</w:t>
      </w:r>
      <w:r w:rsidR="009B5BDF" w:rsidRPr="00AB617E">
        <w:rPr>
          <w:rFonts w:ascii="Times New Roman" w:hAnsi="Times New Roman"/>
          <w:b/>
          <w:bCs/>
          <w:sz w:val="24"/>
          <w:szCs w:val="24"/>
          <w:u w:val="single"/>
          <w:shd w:val="clear" w:color="auto" w:fill="FFFF00"/>
        </w:rPr>
        <w:t>. Inclusion support</w:t>
      </w:r>
      <w:r w:rsidR="002119F8" w:rsidRPr="00AB617E">
        <w:rPr>
          <w:rFonts w:ascii="Times New Roman" w:hAnsi="Times New Roman"/>
          <w:b/>
          <w:bCs/>
          <w:sz w:val="24"/>
          <w:szCs w:val="24"/>
          <w:u w:val="single"/>
          <w:shd w:val="clear" w:color="auto" w:fill="FFFF00"/>
        </w:rPr>
        <w:t xml:space="preserve"> for organisations</w:t>
      </w:r>
    </w:p>
    <w:p w14:paraId="7AFD983F" w14:textId="395FD41B" w:rsidR="00334028" w:rsidRDefault="009B5BDF" w:rsidP="00ED5DF0">
      <w:pPr>
        <w:pStyle w:val="ListParagraph"/>
        <w:numPr>
          <w:ilvl w:val="0"/>
          <w:numId w:val="114"/>
        </w:numPr>
        <w:spacing w:line="276" w:lineRule="auto"/>
        <w:ind w:left="709" w:hanging="425"/>
        <w:jc w:val="both"/>
        <w:rPr>
          <w:rFonts w:ascii="Times New Roman" w:hAnsi="Times New Roman"/>
          <w:sz w:val="24"/>
          <w:szCs w:val="24"/>
        </w:rPr>
      </w:pPr>
      <w:r w:rsidRPr="00F50461">
        <w:rPr>
          <w:rFonts w:ascii="Times New Roman" w:hAnsi="Times New Roman"/>
          <w:sz w:val="24"/>
          <w:szCs w:val="24"/>
        </w:rPr>
        <w:t>Calculation of the grant amount: the grant amount is calculated by multiplying the total number of participants with fewer opportunities</w:t>
      </w:r>
      <w:r w:rsidR="00CB0EF3" w:rsidRPr="00F50461">
        <w:rPr>
          <w:rFonts w:ascii="Times New Roman" w:hAnsi="Times New Roman"/>
          <w:sz w:val="24"/>
          <w:szCs w:val="24"/>
        </w:rPr>
        <w:t xml:space="preserve"> </w:t>
      </w:r>
      <w:r w:rsidRPr="00F50461">
        <w:rPr>
          <w:rFonts w:ascii="Times New Roman" w:hAnsi="Times New Roman"/>
          <w:sz w:val="24"/>
          <w:szCs w:val="24"/>
        </w:rPr>
        <w:t>in mobility activities by the unit contribution applicable</w:t>
      </w:r>
      <w:r w:rsidR="00C3533A" w:rsidRPr="00F50461">
        <w:rPr>
          <w:rFonts w:ascii="Times New Roman" w:hAnsi="Times New Roman"/>
          <w:sz w:val="24"/>
          <w:szCs w:val="24"/>
        </w:rPr>
        <w:t>,</w:t>
      </w:r>
      <w:r w:rsidRPr="00F50461">
        <w:rPr>
          <w:rFonts w:ascii="Times New Roman" w:hAnsi="Times New Roman"/>
          <w:sz w:val="24"/>
          <w:szCs w:val="24"/>
        </w:rPr>
        <w:t xml:space="preserve"> as specified in Annex IV of the Agreement.</w:t>
      </w:r>
      <w:r w:rsidR="00CB0EF3" w:rsidRPr="00F50461">
        <w:rPr>
          <w:rFonts w:ascii="Times New Roman" w:hAnsi="Times New Roman"/>
          <w:sz w:val="24"/>
          <w:szCs w:val="24"/>
        </w:rPr>
        <w:t xml:space="preserve"> </w:t>
      </w:r>
    </w:p>
    <w:p w14:paraId="2C58D38C" w14:textId="77777777" w:rsidR="00F50461" w:rsidRPr="00F50461" w:rsidRDefault="00F50461" w:rsidP="00F50461">
      <w:pPr>
        <w:pStyle w:val="ListParagraph"/>
        <w:spacing w:line="276" w:lineRule="auto"/>
        <w:ind w:left="709"/>
        <w:jc w:val="both"/>
        <w:rPr>
          <w:rFonts w:ascii="Times New Roman" w:hAnsi="Times New Roman"/>
          <w:sz w:val="24"/>
          <w:szCs w:val="24"/>
        </w:rPr>
      </w:pPr>
    </w:p>
    <w:p w14:paraId="50F17AAE" w14:textId="2D3930C2" w:rsidR="000A4C04" w:rsidRDefault="00334028" w:rsidP="00550156">
      <w:pPr>
        <w:pStyle w:val="ListParagraph"/>
        <w:numPr>
          <w:ilvl w:val="0"/>
          <w:numId w:val="114"/>
        </w:numPr>
        <w:spacing w:line="276" w:lineRule="auto"/>
        <w:ind w:left="709" w:hanging="425"/>
        <w:jc w:val="both"/>
        <w:rPr>
          <w:rFonts w:ascii="Times New Roman" w:hAnsi="Times New Roman"/>
          <w:sz w:val="24"/>
          <w:szCs w:val="24"/>
        </w:rPr>
      </w:pPr>
      <w:r w:rsidRPr="00B61E0B">
        <w:rPr>
          <w:rFonts w:ascii="Times New Roman" w:hAnsi="Times New Roman"/>
          <w:sz w:val="24"/>
          <w:szCs w:val="24"/>
        </w:rPr>
        <w:t xml:space="preserve">Triggering event: the event that conditions the entitlement to the grant is that the participant has </w:t>
      </w:r>
      <w:proofErr w:type="gramStart"/>
      <w:r w:rsidRPr="00B61E0B">
        <w:rPr>
          <w:rFonts w:ascii="Times New Roman" w:hAnsi="Times New Roman"/>
          <w:sz w:val="24"/>
          <w:szCs w:val="24"/>
        </w:rPr>
        <w:t>actually undertaken</w:t>
      </w:r>
      <w:proofErr w:type="gramEnd"/>
      <w:r w:rsidRPr="00B61E0B">
        <w:rPr>
          <w:rFonts w:ascii="Times New Roman" w:hAnsi="Times New Roman"/>
          <w:sz w:val="24"/>
          <w:szCs w:val="24"/>
        </w:rPr>
        <w:t xml:space="preserve"> the activity</w:t>
      </w:r>
      <w:r w:rsidR="00550156">
        <w:rPr>
          <w:rFonts w:ascii="Times New Roman" w:hAnsi="Times New Roman"/>
          <w:sz w:val="24"/>
          <w:szCs w:val="24"/>
        </w:rPr>
        <w:t>.</w:t>
      </w:r>
    </w:p>
    <w:p w14:paraId="40C0F6B0" w14:textId="77777777" w:rsidR="00550156" w:rsidRPr="00550156" w:rsidRDefault="00550156" w:rsidP="00550156">
      <w:pPr>
        <w:pStyle w:val="ListParagraph"/>
        <w:rPr>
          <w:rFonts w:ascii="Times New Roman" w:hAnsi="Times New Roman"/>
          <w:sz w:val="24"/>
          <w:szCs w:val="24"/>
        </w:rPr>
      </w:pPr>
    </w:p>
    <w:p w14:paraId="676C3722" w14:textId="4AED72BB" w:rsidR="002E6ED6" w:rsidRDefault="00B61E0B" w:rsidP="00B651F9">
      <w:pPr>
        <w:pStyle w:val="ListParagraph"/>
        <w:numPr>
          <w:ilvl w:val="0"/>
          <w:numId w:val="114"/>
        </w:numPr>
        <w:spacing w:line="276" w:lineRule="auto"/>
        <w:ind w:left="709" w:hanging="425"/>
        <w:jc w:val="both"/>
        <w:rPr>
          <w:rFonts w:ascii="Times New Roman" w:hAnsi="Times New Roman"/>
          <w:sz w:val="24"/>
          <w:szCs w:val="24"/>
        </w:rPr>
      </w:pPr>
      <w:r w:rsidRPr="001E3D82" w:rsidDel="00B61E0B">
        <w:rPr>
          <w:rFonts w:ascii="Times New Roman" w:hAnsi="Times New Roman"/>
          <w:sz w:val="24"/>
          <w:szCs w:val="24"/>
        </w:rPr>
        <w:t xml:space="preserve"> </w:t>
      </w:r>
      <w:r w:rsidR="00334028" w:rsidRPr="00087269">
        <w:rPr>
          <w:rFonts w:ascii="Times New Roman" w:hAnsi="Times New Roman"/>
          <w:sz w:val="24"/>
          <w:szCs w:val="24"/>
        </w:rPr>
        <w:t>Supporting documents</w:t>
      </w:r>
      <w:r w:rsidR="00550156">
        <w:rPr>
          <w:rFonts w:ascii="Times New Roman" w:hAnsi="Times New Roman"/>
          <w:sz w:val="24"/>
          <w:szCs w:val="24"/>
        </w:rPr>
        <w:t>:</w:t>
      </w:r>
    </w:p>
    <w:p w14:paraId="125752D8" w14:textId="77777777" w:rsidR="00550156" w:rsidRPr="00FA1944" w:rsidRDefault="00550156" w:rsidP="001E3D82">
      <w:pPr>
        <w:spacing w:after="0"/>
        <w:ind w:firstLine="502"/>
        <w:jc w:val="both"/>
        <w:rPr>
          <w:rFonts w:ascii="Times New Roman" w:hAnsi="Times New Roman"/>
          <w:color w:val="000000" w:themeColor="text1"/>
          <w:sz w:val="24"/>
          <w:szCs w:val="24"/>
        </w:rPr>
      </w:pPr>
    </w:p>
    <w:p w14:paraId="6BE1E3EE" w14:textId="270778EC" w:rsidR="00672671" w:rsidRPr="00171814" w:rsidRDefault="002E6ED6" w:rsidP="0060340E">
      <w:pPr>
        <w:pStyle w:val="ListParagraph"/>
        <w:numPr>
          <w:ilvl w:val="0"/>
          <w:numId w:val="108"/>
        </w:numPr>
        <w:spacing w:after="240" w:line="276" w:lineRule="auto"/>
        <w:ind w:left="993"/>
        <w:jc w:val="both"/>
        <w:rPr>
          <w:rFonts w:ascii="Times New Roman" w:hAnsi="Times New Roman"/>
          <w:color w:val="000000"/>
          <w:sz w:val="24"/>
          <w:szCs w:val="24"/>
          <w:highlight w:val="green"/>
        </w:rPr>
      </w:pPr>
      <w:r w:rsidRPr="00672671">
        <w:rPr>
          <w:rFonts w:ascii="Times New Roman" w:hAnsi="Times New Roman"/>
          <w:color w:val="000000"/>
          <w:sz w:val="24"/>
          <w:szCs w:val="24"/>
        </w:rPr>
        <w:t>Individual activities: p</w:t>
      </w:r>
      <w:r w:rsidRPr="00672671">
        <w:rPr>
          <w:rFonts w:ascii="Times New Roman" w:eastAsia="Times New Roman" w:hAnsi="Times New Roman"/>
          <w:color w:val="000000"/>
          <w:sz w:val="24"/>
          <w:szCs w:val="24"/>
        </w:rPr>
        <w:t xml:space="preserve">roof </w:t>
      </w:r>
      <w:r w:rsidRPr="00672671">
        <w:rPr>
          <w:rFonts w:ascii="Times New Roman" w:eastAsia="Times New Roman" w:hAnsi="Times New Roman"/>
          <w:sz w:val="24"/>
          <w:szCs w:val="24"/>
        </w:rPr>
        <w:t xml:space="preserve">of attendance of the activity in the form of </w:t>
      </w:r>
      <w:proofErr w:type="spellStart"/>
      <w:r w:rsidR="00837086" w:rsidRPr="00672671">
        <w:rPr>
          <w:rFonts w:ascii="Times New Roman" w:eastAsia="Times New Roman" w:hAnsi="Times New Roman"/>
          <w:sz w:val="24"/>
          <w:szCs w:val="24"/>
        </w:rPr>
        <w:t>Europass</w:t>
      </w:r>
      <w:proofErr w:type="spellEnd"/>
      <w:r w:rsidR="00837086" w:rsidRPr="00672671">
        <w:rPr>
          <w:rFonts w:ascii="Times New Roman" w:eastAsia="Times New Roman" w:hAnsi="Times New Roman"/>
          <w:sz w:val="24"/>
          <w:szCs w:val="24"/>
        </w:rPr>
        <w:t xml:space="preserve"> Mobility or another type of document </w:t>
      </w:r>
      <w:r w:rsidRPr="00672671">
        <w:rPr>
          <w:rFonts w:ascii="Times New Roman" w:eastAsia="Times New Roman" w:hAnsi="Times New Roman"/>
          <w:sz w:val="24"/>
          <w:szCs w:val="24"/>
        </w:rPr>
        <w:t>specifying the participant’s name and learning outcomes, as well as the starting and end date of the activity</w:t>
      </w:r>
      <w:r w:rsidRPr="00672671">
        <w:rPr>
          <w:rFonts w:ascii="Times New Roman" w:hAnsi="Times New Roman"/>
          <w:sz w:val="24"/>
          <w:szCs w:val="24"/>
        </w:rPr>
        <w:t xml:space="preserve">. </w:t>
      </w:r>
      <w:r w:rsidR="007A49E1" w:rsidRPr="00672671">
        <w:rPr>
          <w:rFonts w:ascii="Times New Roman" w:hAnsi="Times New Roman"/>
          <w:sz w:val="24"/>
          <w:szCs w:val="24"/>
        </w:rPr>
        <w:t xml:space="preserve">For invited experts, the list of learning outcomes will be replaced with a learning programme provided by the expert. </w:t>
      </w:r>
      <w:r w:rsidRPr="00672671">
        <w:rPr>
          <w:rFonts w:ascii="Times New Roman" w:hAnsi="Times New Roman"/>
          <w:sz w:val="24"/>
          <w:szCs w:val="24"/>
        </w:rPr>
        <w:t xml:space="preserve">In case accompanying </w:t>
      </w:r>
      <w:r w:rsidRPr="00672671">
        <w:rPr>
          <w:rFonts w:ascii="Times New Roman" w:hAnsi="Times New Roman"/>
          <w:color w:val="000000"/>
          <w:sz w:val="24"/>
          <w:szCs w:val="24"/>
        </w:rPr>
        <w:t xml:space="preserve">persons have supported the participants during the activity, their names and duration of stay shall also be </w:t>
      </w:r>
      <w:r w:rsidRPr="00672671">
        <w:rPr>
          <w:rFonts w:ascii="Times New Roman" w:hAnsi="Times New Roman"/>
          <w:color w:val="000000"/>
          <w:sz w:val="24"/>
          <w:szCs w:val="24"/>
        </w:rPr>
        <w:lastRenderedPageBreak/>
        <w:t xml:space="preserve">included. The supporting documents must be </w:t>
      </w:r>
      <w:r w:rsidRPr="00672671">
        <w:rPr>
          <w:rFonts w:ascii="Times New Roman" w:eastAsia="Times New Roman" w:hAnsi="Times New Roman"/>
          <w:color w:val="000000"/>
          <w:sz w:val="24"/>
          <w:szCs w:val="24"/>
        </w:rPr>
        <w:t>signed by the hosting organisation and the participant.</w:t>
      </w:r>
      <w:r w:rsidR="00672671">
        <w:rPr>
          <w:rFonts w:ascii="Times New Roman" w:eastAsia="Times New Roman" w:hAnsi="Times New Roman"/>
          <w:color w:val="000000"/>
          <w:sz w:val="24"/>
          <w:szCs w:val="24"/>
        </w:rPr>
        <w:t xml:space="preserve"> </w:t>
      </w:r>
      <w:r w:rsidR="00837086" w:rsidRPr="00672671">
        <w:rPr>
          <w:rFonts w:ascii="Times New Roman" w:eastAsia="Times New Roman" w:hAnsi="Times New Roman"/>
          <w:color w:val="000000"/>
          <w:sz w:val="24"/>
          <w:szCs w:val="24"/>
        </w:rPr>
        <w:t xml:space="preserve">Additionally, a signed grant agreement between the beneficiary organisation and the participant will be required as supporting documentation for the following activity types: </w:t>
      </w:r>
      <w:r w:rsidR="00672671" w:rsidRPr="00A26E3B">
        <w:rPr>
          <w:rFonts w:ascii="Times New Roman" w:eastAsia="Times New Roman" w:hAnsi="Times New Roman"/>
          <w:color w:val="000000"/>
          <w:sz w:val="24"/>
          <w:szCs w:val="24"/>
        </w:rPr>
        <w:t xml:space="preserve">job-shadowing, </w:t>
      </w:r>
      <w:proofErr w:type="gramStart"/>
      <w:r w:rsidR="00672671" w:rsidRPr="00A26E3B">
        <w:rPr>
          <w:rFonts w:ascii="Times New Roman" w:eastAsia="Times New Roman" w:hAnsi="Times New Roman"/>
          <w:color w:val="000000"/>
          <w:sz w:val="24"/>
          <w:szCs w:val="24"/>
        </w:rPr>
        <w:t>teaching</w:t>
      </w:r>
      <w:proofErr w:type="gramEnd"/>
      <w:r w:rsidR="00672671" w:rsidRPr="00A26E3B">
        <w:rPr>
          <w:rFonts w:ascii="Times New Roman" w:eastAsia="Times New Roman" w:hAnsi="Times New Roman"/>
          <w:color w:val="000000"/>
          <w:sz w:val="24"/>
          <w:szCs w:val="24"/>
        </w:rPr>
        <w:t xml:space="preserve"> or training assignment, courses and training, individual learning mobility of adult learners, hosting teachers and educators in training, invited experts</w:t>
      </w:r>
      <w:r w:rsidR="00A26E3B" w:rsidRPr="00A26E3B">
        <w:rPr>
          <w:rFonts w:ascii="Times New Roman" w:eastAsia="Times New Roman" w:hAnsi="Times New Roman"/>
          <w:color w:val="000000"/>
          <w:sz w:val="24"/>
          <w:szCs w:val="24"/>
        </w:rPr>
        <w:t>.</w:t>
      </w:r>
    </w:p>
    <w:p w14:paraId="0935AC87" w14:textId="2AE3452F" w:rsidR="002E6ED6" w:rsidRPr="00672671" w:rsidRDefault="002E6ED6" w:rsidP="0060340E">
      <w:pPr>
        <w:pStyle w:val="ListParagraph"/>
        <w:numPr>
          <w:ilvl w:val="0"/>
          <w:numId w:val="108"/>
        </w:numPr>
        <w:spacing w:after="240" w:line="276" w:lineRule="auto"/>
        <w:ind w:left="993"/>
        <w:jc w:val="both"/>
        <w:rPr>
          <w:rFonts w:ascii="Times New Roman" w:hAnsi="Times New Roman"/>
          <w:color w:val="000000"/>
          <w:sz w:val="24"/>
          <w:szCs w:val="24"/>
        </w:rPr>
      </w:pPr>
      <w:r w:rsidRPr="00672671">
        <w:rPr>
          <w:rFonts w:ascii="Times New Roman" w:hAnsi="Times New Roman"/>
          <w:color w:val="000000"/>
          <w:sz w:val="24"/>
          <w:szCs w:val="24"/>
        </w:rPr>
        <w:t>Group activities: proof of attendance of the activity in the form of a participants list (including accompanying persons) and the implemented learning programme (including the schedule of the activities, the methods used, the achieved learning outcomes, as well as the starting and end date of the activity. The supporting documents must be signed by the sending and receiving organisation.</w:t>
      </w:r>
      <w:r w:rsidR="00F760E5" w:rsidRPr="00672671">
        <w:rPr>
          <w:rFonts w:ascii="Times New Roman" w:hAnsi="Times New Roman"/>
          <w:color w:val="000000"/>
          <w:sz w:val="24"/>
          <w:szCs w:val="24"/>
        </w:rPr>
        <w:t xml:space="preserve"> </w:t>
      </w:r>
      <w:r w:rsidR="00F760E5" w:rsidRPr="00672671">
        <w:rPr>
          <w:rFonts w:ascii="Times New Roman" w:eastAsia="Times New Roman" w:hAnsi="Times New Roman"/>
          <w:color w:val="000000"/>
          <w:sz w:val="24"/>
          <w:szCs w:val="24"/>
        </w:rPr>
        <w:t>For activities organised at a seat of an institution of the European Union, the supporting documents must be signed by the two sending organisations.</w:t>
      </w:r>
    </w:p>
    <w:p w14:paraId="6889C85B" w14:textId="173A3801" w:rsidR="002E6ED6" w:rsidRPr="007E7CED" w:rsidRDefault="002E6ED6" w:rsidP="007E7CED">
      <w:pPr>
        <w:jc w:val="both"/>
        <w:rPr>
          <w:rFonts w:ascii="Times New Roman" w:hAnsi="Times New Roman"/>
          <w:sz w:val="24"/>
          <w:szCs w:val="24"/>
        </w:rPr>
      </w:pPr>
      <w:r>
        <w:rPr>
          <w:rFonts w:ascii="Times New Roman" w:hAnsi="Times New Roman"/>
          <w:color w:val="000000"/>
          <w:sz w:val="24"/>
          <w:szCs w:val="24"/>
        </w:rPr>
        <w:t xml:space="preserve">In addition: </w:t>
      </w:r>
      <w:r>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4EA16090" w14:textId="77777777" w:rsidR="009B5BDF" w:rsidRDefault="009B5BDF" w:rsidP="009B5BDF">
      <w:pPr>
        <w:ind w:left="720"/>
        <w:jc w:val="both"/>
        <w:rPr>
          <w:rFonts w:ascii="Times New Roman" w:hAnsi="Times New Roman"/>
          <w:b/>
          <w:sz w:val="24"/>
          <w:szCs w:val="24"/>
          <w:shd w:val="clear" w:color="auto" w:fill="00FFFF"/>
        </w:rPr>
      </w:pPr>
    </w:p>
    <w:p w14:paraId="503743E6" w14:textId="77777777" w:rsidR="00CC4999" w:rsidRPr="00087269" w:rsidRDefault="00CC4999" w:rsidP="00CC4999">
      <w:pPr>
        <w:jc w:val="both"/>
        <w:rPr>
          <w:rFonts w:ascii="Times New Roman" w:hAnsi="Times New Roman"/>
          <w:sz w:val="24"/>
          <w:szCs w:val="24"/>
          <w:u w:val="single"/>
        </w:rPr>
      </w:pPr>
      <w:r>
        <w:rPr>
          <w:rFonts w:ascii="Times New Roman" w:hAnsi="Times New Roman"/>
          <w:b/>
          <w:bCs/>
          <w:sz w:val="24"/>
          <w:szCs w:val="24"/>
          <w:u w:val="single"/>
          <w:shd w:val="clear" w:color="auto" w:fill="FFFF00"/>
        </w:rPr>
        <w:t>E</w:t>
      </w:r>
      <w:r w:rsidRPr="00087269">
        <w:rPr>
          <w:rFonts w:ascii="Times New Roman" w:hAnsi="Times New Roman"/>
          <w:b/>
          <w:bCs/>
          <w:sz w:val="24"/>
          <w:szCs w:val="24"/>
          <w:u w:val="single"/>
          <w:shd w:val="clear" w:color="auto" w:fill="FFFF00"/>
        </w:rPr>
        <w:t xml:space="preserve">. Online </w:t>
      </w:r>
      <w:r>
        <w:rPr>
          <w:rFonts w:ascii="Times New Roman" w:hAnsi="Times New Roman"/>
          <w:b/>
          <w:bCs/>
          <w:sz w:val="24"/>
          <w:szCs w:val="24"/>
          <w:u w:val="single"/>
          <w:shd w:val="clear" w:color="auto" w:fill="FFFF00"/>
        </w:rPr>
        <w:t>Language</w:t>
      </w:r>
      <w:r w:rsidRPr="00087269">
        <w:rPr>
          <w:rFonts w:ascii="Times New Roman" w:hAnsi="Times New Roman"/>
          <w:b/>
          <w:bCs/>
          <w:sz w:val="24"/>
          <w:szCs w:val="24"/>
          <w:u w:val="single"/>
          <w:shd w:val="clear" w:color="auto" w:fill="FFFF00"/>
        </w:rPr>
        <w:t xml:space="preserve"> Support (OLS)</w:t>
      </w:r>
      <w:r w:rsidRPr="00087269">
        <w:rPr>
          <w:rFonts w:ascii="Times New Roman" w:hAnsi="Times New Roman"/>
          <w:sz w:val="24"/>
          <w:szCs w:val="24"/>
          <w:u w:val="single"/>
        </w:rPr>
        <w:t xml:space="preserve"> </w:t>
      </w:r>
    </w:p>
    <w:p w14:paraId="3BCAFE93" w14:textId="1B0B0824" w:rsidR="00CC4999" w:rsidRDefault="00CC4999" w:rsidP="00B651F9">
      <w:pPr>
        <w:numPr>
          <w:ilvl w:val="0"/>
          <w:numId w:val="137"/>
        </w:numPr>
        <w:tabs>
          <w:tab w:val="num" w:pos="-1091"/>
        </w:tabs>
        <w:suppressAutoHyphens w:val="0"/>
        <w:ind w:left="1134" w:hanging="850"/>
        <w:jc w:val="both"/>
        <w:rPr>
          <w:rFonts w:ascii="Times New Roman" w:hAnsi="Times New Roman"/>
          <w:sz w:val="24"/>
          <w:szCs w:val="24"/>
          <w:lang w:eastAsia="es-ES"/>
        </w:rPr>
      </w:pPr>
      <w:r>
        <w:rPr>
          <w:rFonts w:ascii="Times New Roman" w:hAnsi="Times New Roman"/>
          <w:sz w:val="24"/>
          <w:szCs w:val="24"/>
        </w:rPr>
        <w:t>The beneficiary must make optimal use of OLS for provision of linguistic support, as specified in the Erasmus quality standards.</w:t>
      </w:r>
    </w:p>
    <w:p w14:paraId="75951375" w14:textId="77777777" w:rsidR="00CC4999" w:rsidRDefault="00CC4999" w:rsidP="00B651F9">
      <w:pPr>
        <w:numPr>
          <w:ilvl w:val="0"/>
          <w:numId w:val="137"/>
        </w:numPr>
        <w:tabs>
          <w:tab w:val="num" w:pos="-1091"/>
        </w:tabs>
        <w:suppressAutoHyphens w:val="0"/>
        <w:ind w:left="1134" w:hanging="850"/>
        <w:jc w:val="both"/>
        <w:rPr>
          <w:rFonts w:ascii="Times New Roman" w:hAnsi="Times New Roman"/>
          <w:sz w:val="24"/>
          <w:szCs w:val="24"/>
        </w:rPr>
      </w:pPr>
      <w:r>
        <w:rPr>
          <w:rFonts w:ascii="Times New Roman" w:hAnsi="Times New Roman"/>
          <w:sz w:val="24"/>
          <w:szCs w:val="24"/>
        </w:rPr>
        <w:t xml:space="preserve">During implementation, the beneficiary must monitor, </w:t>
      </w:r>
      <w:proofErr w:type="gramStart"/>
      <w:r>
        <w:rPr>
          <w:rFonts w:ascii="Times New Roman" w:hAnsi="Times New Roman"/>
          <w:sz w:val="24"/>
          <w:szCs w:val="24"/>
        </w:rPr>
        <w:t>support</w:t>
      </w:r>
      <w:proofErr w:type="gramEnd"/>
      <w:r>
        <w:rPr>
          <w:rFonts w:ascii="Times New Roman" w:hAnsi="Times New Roman"/>
          <w:sz w:val="24"/>
          <w:szCs w:val="24"/>
        </w:rPr>
        <w:t xml:space="preserve"> and actively encourage the use of OLS by participants who have been provided with access to OLS courses.</w:t>
      </w:r>
    </w:p>
    <w:p w14:paraId="73186956" w14:textId="77777777" w:rsidR="00CC4999" w:rsidRDefault="00CC4999" w:rsidP="00B651F9">
      <w:pPr>
        <w:numPr>
          <w:ilvl w:val="0"/>
          <w:numId w:val="137"/>
        </w:numPr>
        <w:tabs>
          <w:tab w:val="num" w:pos="-1091"/>
        </w:tabs>
        <w:suppressAutoHyphens w:val="0"/>
        <w:ind w:left="1134" w:hanging="850"/>
        <w:jc w:val="both"/>
        <w:rPr>
          <w:rFonts w:ascii="Times New Roman" w:hAnsi="Times New Roman"/>
          <w:sz w:val="24"/>
          <w:szCs w:val="24"/>
        </w:rPr>
      </w:pPr>
      <w:r>
        <w:rPr>
          <w:rFonts w:ascii="Times New Roman" w:hAnsi="Times New Roman"/>
          <w:sz w:val="24"/>
          <w:szCs w:val="24"/>
        </w:rPr>
        <w:t>The beneficiary must act in line with the guidelines for use of OLS provided by the OLS service providers.</w:t>
      </w:r>
    </w:p>
    <w:p w14:paraId="0A8DEF92" w14:textId="77777777" w:rsidR="00CC4999" w:rsidRDefault="00CC4999" w:rsidP="00B651F9">
      <w:pPr>
        <w:numPr>
          <w:ilvl w:val="0"/>
          <w:numId w:val="137"/>
        </w:numPr>
        <w:tabs>
          <w:tab w:val="num" w:pos="-1091"/>
        </w:tabs>
        <w:suppressAutoHyphens w:val="0"/>
        <w:ind w:left="1134" w:hanging="850"/>
        <w:jc w:val="both"/>
        <w:rPr>
          <w:rFonts w:ascii="Times New Roman" w:hAnsi="Times New Roman"/>
          <w:sz w:val="24"/>
          <w:szCs w:val="24"/>
        </w:rPr>
      </w:pPr>
      <w:r>
        <w:rPr>
          <w:rFonts w:ascii="Times New Roman" w:hAnsi="Times New Roman"/>
          <w:sz w:val="24"/>
          <w:szCs w:val="24"/>
        </w:rPr>
        <w:t>If the result of OLS assessment shows that a participant’s level in required language is not covered by OLS, this result will be considered as sufficient justification to claim the linguistic support unit cost, as specified by the Programme Guide.</w:t>
      </w:r>
    </w:p>
    <w:p w14:paraId="022C7A1A" w14:textId="58904993" w:rsidR="00CC4999" w:rsidRDefault="00CC4999" w:rsidP="00B651F9">
      <w:pPr>
        <w:numPr>
          <w:ilvl w:val="0"/>
          <w:numId w:val="137"/>
        </w:numPr>
        <w:tabs>
          <w:tab w:val="num" w:pos="-1091"/>
        </w:tabs>
        <w:suppressAutoHyphens w:val="0"/>
        <w:ind w:left="1134" w:hanging="850"/>
        <w:jc w:val="both"/>
        <w:rPr>
          <w:rFonts w:ascii="Times New Roman" w:hAnsi="Times New Roman"/>
          <w:sz w:val="24"/>
          <w:szCs w:val="24"/>
        </w:rPr>
      </w:pPr>
      <w:r>
        <w:rPr>
          <w:rFonts w:ascii="Times New Roman" w:hAnsi="Times New Roman"/>
          <w:sz w:val="24"/>
          <w:szCs w:val="24"/>
        </w:rPr>
        <w:t>The beneficiary must report on provision of linguistic support in their project, including the number of p</w:t>
      </w:r>
      <w:r w:rsidR="00B651F9">
        <w:rPr>
          <w:rFonts w:ascii="Times New Roman" w:hAnsi="Times New Roman"/>
          <w:sz w:val="24"/>
          <w:szCs w:val="24"/>
        </w:rPr>
        <w:t>articipants that have used OLS.</w:t>
      </w:r>
    </w:p>
    <w:p w14:paraId="4AF34FAE" w14:textId="1C7781B8" w:rsidR="00B20DB0" w:rsidRPr="00FB7F6A" w:rsidRDefault="00B20DB0" w:rsidP="001E3D82">
      <w:pPr>
        <w:jc w:val="both"/>
        <w:rPr>
          <w:rFonts w:ascii="Times New Roman" w:hAnsi="Times New Roman"/>
          <w:sz w:val="24"/>
          <w:szCs w:val="24"/>
          <w:u w:val="single"/>
        </w:rPr>
      </w:pPr>
    </w:p>
    <w:p w14:paraId="28783E85" w14:textId="72FEC48C" w:rsidR="00A36220" w:rsidRPr="00FB7F6A" w:rsidRDefault="00A51D28" w:rsidP="00A36220">
      <w:pPr>
        <w:tabs>
          <w:tab w:val="left" w:pos="851"/>
        </w:tabs>
        <w:jc w:val="both"/>
        <w:rPr>
          <w:rFonts w:ascii="Times New Roman" w:hAnsi="Times New Roman"/>
          <w:sz w:val="24"/>
          <w:szCs w:val="24"/>
          <w:u w:val="single"/>
        </w:rPr>
      </w:pPr>
      <w:r w:rsidRPr="00FB7F6A">
        <w:rPr>
          <w:rFonts w:ascii="Times New Roman" w:hAnsi="Times New Roman"/>
          <w:b/>
          <w:bCs/>
          <w:sz w:val="24"/>
          <w:szCs w:val="24"/>
          <w:u w:val="single"/>
          <w:shd w:val="clear" w:color="auto" w:fill="FFFF00"/>
        </w:rPr>
        <w:lastRenderedPageBreak/>
        <w:t>F</w:t>
      </w:r>
      <w:r w:rsidR="00A36220" w:rsidRPr="00FB7F6A">
        <w:rPr>
          <w:rFonts w:ascii="Times New Roman" w:hAnsi="Times New Roman"/>
          <w:b/>
          <w:bCs/>
          <w:sz w:val="24"/>
          <w:szCs w:val="24"/>
          <w:u w:val="single"/>
          <w:shd w:val="clear" w:color="auto" w:fill="FFFF00"/>
        </w:rPr>
        <w:t>. Linguistic support</w:t>
      </w:r>
      <w:r w:rsidR="00A36220" w:rsidRPr="00FB7F6A">
        <w:rPr>
          <w:rFonts w:ascii="Times New Roman" w:hAnsi="Times New Roman"/>
          <w:b/>
          <w:bCs/>
          <w:sz w:val="24"/>
          <w:szCs w:val="24"/>
          <w:u w:val="single"/>
        </w:rPr>
        <w:t xml:space="preserve"> </w:t>
      </w:r>
    </w:p>
    <w:p w14:paraId="2803422B" w14:textId="3CCCD1FE" w:rsidR="00A36220"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w:t>
      </w:r>
      <w:r w:rsidR="00B32255">
        <w:rPr>
          <w:rFonts w:ascii="Times New Roman" w:hAnsi="Times New Roman"/>
          <w:sz w:val="24"/>
          <w:szCs w:val="24"/>
        </w:rPr>
        <w:t xml:space="preserve">participants </w:t>
      </w:r>
      <w:r>
        <w:rPr>
          <w:rFonts w:ascii="Times New Roman" w:hAnsi="Times New Roman"/>
          <w:sz w:val="24"/>
          <w:szCs w:val="24"/>
        </w:rPr>
        <w:t>receiving linguistic support by the unit contribution as specified in Annex IV of the Agreement.</w:t>
      </w:r>
      <w:r w:rsidR="00B32255">
        <w:rPr>
          <w:rFonts w:ascii="Times New Roman" w:hAnsi="Times New Roman"/>
          <w:sz w:val="24"/>
          <w:szCs w:val="24"/>
        </w:rPr>
        <w:t xml:space="preserve"> Participants that have received Online L</w:t>
      </w:r>
      <w:r w:rsidR="06976DFB">
        <w:rPr>
          <w:rFonts w:ascii="Times New Roman" w:hAnsi="Times New Roman"/>
          <w:sz w:val="24"/>
          <w:szCs w:val="24"/>
        </w:rPr>
        <w:t>inguisti</w:t>
      </w:r>
      <w:r w:rsidR="30F1F5FD" w:rsidRPr="007E7CED">
        <w:rPr>
          <w:rFonts w:ascii="Times New Roman" w:hAnsi="Times New Roman"/>
          <w:sz w:val="24"/>
          <w:szCs w:val="24"/>
        </w:rPr>
        <w:t xml:space="preserve">c </w:t>
      </w:r>
      <w:r w:rsidR="00B32255">
        <w:rPr>
          <w:rFonts w:ascii="Times New Roman" w:hAnsi="Times New Roman"/>
          <w:sz w:val="24"/>
          <w:szCs w:val="24"/>
        </w:rPr>
        <w:t xml:space="preserve">Support will be excluded from this calculation. </w:t>
      </w:r>
    </w:p>
    <w:p w14:paraId="200E3AE6" w14:textId="7BC8A085" w:rsidR="00A36220" w:rsidRPr="00087269"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Triggering event: the event that conditions the entitlement to the grant is that the participant has </w:t>
      </w:r>
      <w:proofErr w:type="gramStart"/>
      <w:r>
        <w:rPr>
          <w:rFonts w:ascii="Times New Roman" w:hAnsi="Times New Roman"/>
          <w:sz w:val="24"/>
          <w:szCs w:val="24"/>
        </w:rPr>
        <w:t>actually undertaken</w:t>
      </w:r>
      <w:proofErr w:type="gramEnd"/>
      <w:r>
        <w:rPr>
          <w:rFonts w:ascii="Times New Roman" w:hAnsi="Times New Roman"/>
          <w:sz w:val="24"/>
          <w:szCs w:val="24"/>
        </w:rPr>
        <w:t xml:space="preserve"> language preparation i</w:t>
      </w:r>
      <w:r w:rsidR="004826F9">
        <w:rPr>
          <w:rFonts w:ascii="Times New Roman" w:hAnsi="Times New Roman"/>
          <w:sz w:val="24"/>
          <w:szCs w:val="24"/>
        </w:rPr>
        <w:t xml:space="preserve">n the language of instruction or </w:t>
      </w:r>
      <w:r>
        <w:rPr>
          <w:rFonts w:ascii="Times New Roman" w:hAnsi="Times New Roman"/>
          <w:sz w:val="24"/>
          <w:szCs w:val="24"/>
        </w:rPr>
        <w:t>work.</w:t>
      </w:r>
    </w:p>
    <w:p w14:paraId="5CF643C6" w14:textId="77777777" w:rsidR="00A36220" w:rsidRPr="00087269" w:rsidRDefault="00A36220" w:rsidP="001E3D82">
      <w:pPr>
        <w:numPr>
          <w:ilvl w:val="0"/>
          <w:numId w:val="9"/>
        </w:numPr>
        <w:ind w:left="714" w:hanging="357"/>
        <w:jc w:val="both"/>
        <w:rPr>
          <w:rFonts w:ascii="Times New Roman" w:hAnsi="Times New Roman"/>
          <w:sz w:val="24"/>
          <w:szCs w:val="24"/>
        </w:rPr>
      </w:pPr>
      <w:r>
        <w:rPr>
          <w:rFonts w:ascii="Times New Roman" w:hAnsi="Times New Roman"/>
          <w:sz w:val="24"/>
          <w:szCs w:val="24"/>
        </w:rPr>
        <w:t xml:space="preserve">Supporting documents: </w:t>
      </w:r>
    </w:p>
    <w:p w14:paraId="6E92E1F0" w14:textId="5AC2F5A4" w:rsidR="00A36220" w:rsidRPr="00087269" w:rsidRDefault="00A36220" w:rsidP="001E3D82">
      <w:pPr>
        <w:numPr>
          <w:ilvl w:val="0"/>
          <w:numId w:val="116"/>
        </w:numPr>
        <w:ind w:left="714" w:hanging="357"/>
        <w:jc w:val="both"/>
        <w:rPr>
          <w:rFonts w:ascii="Times New Roman" w:hAnsi="Times New Roman"/>
          <w:sz w:val="24"/>
          <w:szCs w:val="24"/>
        </w:rPr>
      </w:pPr>
      <w:r>
        <w:rPr>
          <w:rFonts w:ascii="Times New Roman" w:hAnsi="Times New Roman"/>
          <w:sz w:val="24"/>
          <w:szCs w:val="24"/>
        </w:rPr>
        <w:t xml:space="preserve">proof of attendance of </w:t>
      </w:r>
      <w:r w:rsidR="00433E20">
        <w:rPr>
          <w:rFonts w:ascii="Times New Roman" w:hAnsi="Times New Roman"/>
          <w:sz w:val="24"/>
          <w:szCs w:val="24"/>
        </w:rPr>
        <w:t xml:space="preserve">language </w:t>
      </w:r>
      <w:r>
        <w:rPr>
          <w:rFonts w:ascii="Times New Roman" w:hAnsi="Times New Roman"/>
          <w:sz w:val="24"/>
          <w:szCs w:val="24"/>
        </w:rPr>
        <w:t>courses in the form of a declaration signed by the course provider, specifying the name of the participant, the language taught, the format and duration of the provided</w:t>
      </w:r>
      <w:r w:rsidR="00433E20">
        <w:rPr>
          <w:rFonts w:ascii="Times New Roman" w:hAnsi="Times New Roman"/>
          <w:sz w:val="24"/>
          <w:szCs w:val="24"/>
        </w:rPr>
        <w:t xml:space="preserve"> courses</w:t>
      </w:r>
      <w:r>
        <w:rPr>
          <w:rFonts w:ascii="Times New Roman" w:hAnsi="Times New Roman"/>
          <w:sz w:val="24"/>
          <w:szCs w:val="24"/>
        </w:rPr>
        <w:t>, or</w:t>
      </w:r>
    </w:p>
    <w:p w14:paraId="13F29A51" w14:textId="77777777" w:rsidR="00A36220" w:rsidRPr="00087269" w:rsidRDefault="00A36220" w:rsidP="001E3D82">
      <w:pPr>
        <w:numPr>
          <w:ilvl w:val="0"/>
          <w:numId w:val="116"/>
        </w:numPr>
        <w:ind w:left="714" w:hanging="357"/>
        <w:jc w:val="both"/>
        <w:rPr>
          <w:rFonts w:ascii="Times New Roman" w:hAnsi="Times New Roman"/>
          <w:sz w:val="24"/>
          <w:szCs w:val="24"/>
        </w:rPr>
      </w:pPr>
      <w:r>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D16DF14" w14:textId="68022490" w:rsidR="00A36220" w:rsidRPr="00087269" w:rsidRDefault="00A36220" w:rsidP="001E3D82">
      <w:pPr>
        <w:numPr>
          <w:ilvl w:val="0"/>
          <w:numId w:val="116"/>
        </w:numPr>
        <w:ind w:left="714" w:hanging="357"/>
        <w:jc w:val="both"/>
        <w:rPr>
          <w:rFonts w:ascii="Times New Roman" w:hAnsi="Times New Roman"/>
          <w:b/>
          <w:bCs/>
          <w:sz w:val="24"/>
          <w:szCs w:val="24"/>
        </w:rPr>
      </w:pPr>
      <w:r>
        <w:rPr>
          <w:rFonts w:ascii="Times New Roman" w:hAnsi="Times New Roman"/>
          <w:sz w:val="24"/>
          <w:szCs w:val="24"/>
        </w:rPr>
        <w:t xml:space="preserve">in case the linguistic </w:t>
      </w:r>
      <w:r w:rsidR="00433E20">
        <w:rPr>
          <w:rFonts w:ascii="Times New Roman" w:hAnsi="Times New Roman"/>
          <w:sz w:val="24"/>
          <w:szCs w:val="24"/>
        </w:rPr>
        <w:t xml:space="preserve">training </w:t>
      </w:r>
      <w:r>
        <w:rPr>
          <w:rFonts w:ascii="Times New Roman" w:hAnsi="Times New Roman"/>
          <w:sz w:val="24"/>
          <w:szCs w:val="24"/>
        </w:rPr>
        <w:t xml:space="preserve">is provided directly by the </w:t>
      </w:r>
      <w:r w:rsidR="00433E20">
        <w:rPr>
          <w:rFonts w:ascii="Times New Roman" w:hAnsi="Times New Roman"/>
          <w:sz w:val="24"/>
          <w:szCs w:val="24"/>
        </w:rPr>
        <w:t>sending or receiving organisation</w:t>
      </w:r>
      <w:r>
        <w:rPr>
          <w:rFonts w:ascii="Times New Roman" w:hAnsi="Times New Roman"/>
          <w:sz w:val="24"/>
          <w:szCs w:val="24"/>
        </w:rPr>
        <w:t xml:space="preserve">: a declaration signed and dated by the </w:t>
      </w:r>
      <w:r w:rsidR="00433E20">
        <w:rPr>
          <w:rFonts w:ascii="Times New Roman" w:hAnsi="Times New Roman"/>
          <w:sz w:val="24"/>
          <w:szCs w:val="24"/>
        </w:rPr>
        <w:t>organisation providing the training</w:t>
      </w:r>
      <w:r>
        <w:rPr>
          <w:rFonts w:ascii="Times New Roman" w:hAnsi="Times New Roman"/>
          <w:sz w:val="24"/>
          <w:szCs w:val="24"/>
        </w:rPr>
        <w:t xml:space="preserve">, specifying the name of the participant, the language taught, the format and duration of the linguistic </w:t>
      </w:r>
      <w:r w:rsidR="00433E20">
        <w:rPr>
          <w:rFonts w:ascii="Times New Roman" w:hAnsi="Times New Roman"/>
          <w:sz w:val="24"/>
          <w:szCs w:val="24"/>
        </w:rPr>
        <w:t xml:space="preserve">training </w:t>
      </w:r>
      <w:r w:rsidR="00515C50">
        <w:rPr>
          <w:rFonts w:ascii="Times New Roman" w:hAnsi="Times New Roman"/>
          <w:sz w:val="24"/>
          <w:szCs w:val="24"/>
        </w:rPr>
        <w:t>provided</w:t>
      </w:r>
      <w:r>
        <w:rPr>
          <w:rFonts w:ascii="Times New Roman" w:hAnsi="Times New Roman"/>
          <w:sz w:val="24"/>
          <w:szCs w:val="24"/>
        </w:rPr>
        <w:t>.]</w:t>
      </w:r>
    </w:p>
    <w:p w14:paraId="52EE97A6" w14:textId="1EA487B7" w:rsidR="00B20DB0" w:rsidRDefault="00A51D28" w:rsidP="00ED2B02">
      <w:pPr>
        <w:tabs>
          <w:tab w:val="left" w:pos="426"/>
          <w:tab w:val="left" w:pos="851"/>
        </w:tabs>
        <w:spacing w:after="0" w:line="100" w:lineRule="atLeast"/>
        <w:ind w:left="426" w:hanging="426"/>
        <w:jc w:val="both"/>
        <w:rPr>
          <w:rFonts w:ascii="Times New Roman" w:hAnsi="Times New Roman"/>
          <w:sz w:val="24"/>
          <w:szCs w:val="24"/>
          <w:u w:val="single"/>
          <w:lang w:val="en-US"/>
        </w:rPr>
      </w:pPr>
      <w:r>
        <w:rPr>
          <w:rFonts w:ascii="Times New Roman" w:hAnsi="Times New Roman"/>
          <w:b/>
          <w:bCs/>
          <w:sz w:val="24"/>
          <w:szCs w:val="24"/>
          <w:u w:val="single"/>
          <w:shd w:val="clear" w:color="auto" w:fill="FFFF00"/>
          <w:lang w:val="en-US"/>
        </w:rPr>
        <w:t>G</w:t>
      </w:r>
      <w:r w:rsidR="00B20DB0" w:rsidRPr="00560563">
        <w:rPr>
          <w:rFonts w:ascii="Times New Roman" w:hAnsi="Times New Roman"/>
          <w:b/>
          <w:bCs/>
          <w:sz w:val="24"/>
          <w:szCs w:val="24"/>
          <w:u w:val="single"/>
          <w:shd w:val="clear" w:color="auto" w:fill="FFFF00"/>
          <w:lang w:val="en-US"/>
        </w:rPr>
        <w:t>. Course fees</w:t>
      </w:r>
      <w:r w:rsidR="00B20DB0" w:rsidRPr="00560563">
        <w:rPr>
          <w:rFonts w:ascii="Times New Roman" w:hAnsi="Times New Roman"/>
          <w:b/>
          <w:bCs/>
          <w:sz w:val="24"/>
          <w:szCs w:val="24"/>
          <w:u w:val="single"/>
          <w:lang w:val="en-US"/>
        </w:rPr>
        <w:t xml:space="preserve"> </w:t>
      </w:r>
    </w:p>
    <w:p w14:paraId="263C990B" w14:textId="77777777" w:rsidR="00B20DB0" w:rsidRDefault="00B20DB0">
      <w:pPr>
        <w:tabs>
          <w:tab w:val="left" w:pos="851"/>
        </w:tabs>
        <w:spacing w:after="0" w:line="100" w:lineRule="atLeast"/>
        <w:jc w:val="both"/>
        <w:rPr>
          <w:rFonts w:ascii="Times New Roman" w:hAnsi="Times New Roman"/>
          <w:sz w:val="24"/>
          <w:szCs w:val="24"/>
          <w:u w:val="single"/>
          <w:lang w:val="en-US"/>
        </w:rPr>
      </w:pPr>
    </w:p>
    <w:p w14:paraId="7DC7F763" w14:textId="68ADCACA" w:rsidR="00B20DB0" w:rsidRPr="00087269" w:rsidRDefault="00B20DB0" w:rsidP="00AD6995">
      <w:pPr>
        <w:numPr>
          <w:ilvl w:val="0"/>
          <w:numId w:val="10"/>
        </w:numPr>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days per course by the unit contribution applicable as specified in Annex IV of the Agreement. Only the days during which the course </w:t>
      </w:r>
      <w:proofErr w:type="gramStart"/>
      <w:r w:rsidR="00D175A2">
        <w:rPr>
          <w:rFonts w:ascii="Times New Roman" w:hAnsi="Times New Roman"/>
          <w:sz w:val="24"/>
          <w:szCs w:val="24"/>
        </w:rPr>
        <w:t xml:space="preserve">actually </w:t>
      </w:r>
      <w:r>
        <w:rPr>
          <w:rFonts w:ascii="Times New Roman" w:hAnsi="Times New Roman"/>
          <w:sz w:val="24"/>
          <w:szCs w:val="24"/>
        </w:rPr>
        <w:t>takes</w:t>
      </w:r>
      <w:proofErr w:type="gramEnd"/>
      <w:r>
        <w:rPr>
          <w:rFonts w:ascii="Times New Roman" w:hAnsi="Times New Roman"/>
          <w:sz w:val="24"/>
          <w:szCs w:val="24"/>
        </w:rPr>
        <w:t xml:space="preserve"> place are considered for the calculation of the grant support for course fees.</w:t>
      </w:r>
    </w:p>
    <w:p w14:paraId="7B6A7A3C" w14:textId="4AEB2512" w:rsidR="00B20DB0" w:rsidRPr="00087269" w:rsidRDefault="00B20DB0" w:rsidP="001E3D82">
      <w:pPr>
        <w:numPr>
          <w:ilvl w:val="0"/>
          <w:numId w:val="10"/>
        </w:numPr>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participated in a structured course requiring the payment of a course fee.</w:t>
      </w:r>
    </w:p>
    <w:p w14:paraId="3EE057F1" w14:textId="19272EBA" w:rsidR="00B20DB0" w:rsidRPr="00087269" w:rsidRDefault="00B20DB0" w:rsidP="001E3D82">
      <w:pPr>
        <w:numPr>
          <w:ilvl w:val="0"/>
          <w:numId w:val="10"/>
        </w:numPr>
        <w:jc w:val="both"/>
        <w:rPr>
          <w:rFonts w:ascii="Times New Roman" w:hAnsi="Times New Roman"/>
          <w:b/>
          <w:bCs/>
          <w:sz w:val="24"/>
          <w:szCs w:val="24"/>
        </w:rPr>
      </w:pPr>
      <w:r>
        <w:rPr>
          <w:rFonts w:ascii="Times New Roman" w:hAnsi="Times New Roman"/>
          <w:sz w:val="24"/>
          <w:szCs w:val="24"/>
        </w:rPr>
        <w:t>Supporting documents: proof of enrolment in the course and of payment of a course fee in the form of an invoice or other declaration issued and signed by the course provider specifying the name of the participant, the name of the course taken</w:t>
      </w:r>
      <w:r w:rsidR="00D175A2">
        <w:rPr>
          <w:rFonts w:ascii="Times New Roman" w:hAnsi="Times New Roman"/>
          <w:sz w:val="24"/>
          <w:szCs w:val="24"/>
        </w:rPr>
        <w:t>,</w:t>
      </w:r>
      <w:r>
        <w:rPr>
          <w:rFonts w:ascii="Times New Roman" w:hAnsi="Times New Roman"/>
          <w:sz w:val="24"/>
          <w:szCs w:val="24"/>
        </w:rPr>
        <w:t xml:space="preserve"> as well as the start and end date of the participant's participation in the course</w:t>
      </w:r>
      <w:r w:rsidR="004C0037">
        <w:rPr>
          <w:rFonts w:ascii="Times New Roman" w:hAnsi="Times New Roman"/>
          <w:sz w:val="24"/>
          <w:szCs w:val="24"/>
        </w:rPr>
        <w:t>]</w:t>
      </w:r>
      <w:r>
        <w:rPr>
          <w:rFonts w:ascii="Times New Roman" w:hAnsi="Times New Roman"/>
          <w:sz w:val="24"/>
          <w:szCs w:val="24"/>
        </w:rPr>
        <w:t>.</w:t>
      </w:r>
    </w:p>
    <w:p w14:paraId="2BD86F27" w14:textId="77777777" w:rsidR="00905B3C" w:rsidRDefault="00905B3C" w:rsidP="001E3D82">
      <w:pPr>
        <w:spacing w:after="0"/>
        <w:jc w:val="both"/>
        <w:rPr>
          <w:rFonts w:ascii="Times New Roman" w:hAnsi="Times New Roman"/>
          <w:sz w:val="24"/>
          <w:szCs w:val="24"/>
          <w:highlight w:val="cyan"/>
          <w:shd w:val="clear" w:color="auto" w:fill="C0C0C0"/>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lastRenderedPageBreak/>
        <w:t>H</w:t>
      </w:r>
      <w:r w:rsidR="00FA5F2D" w:rsidRPr="00560563">
        <w:rPr>
          <w:rFonts w:ascii="Times New Roman" w:hAnsi="Times New Roman"/>
          <w:b/>
          <w:bCs/>
          <w:sz w:val="24"/>
          <w:szCs w:val="24"/>
          <w:u w:val="single"/>
          <w:shd w:val="clear" w:color="auto" w:fill="FFFF00"/>
        </w:rPr>
        <w:t xml:space="preserve">. </w:t>
      </w:r>
      <w:r w:rsidR="00FA5F2D">
        <w:rPr>
          <w:rFonts w:ascii="Times New Roman" w:hAnsi="Times New Roman"/>
          <w:b/>
          <w:bCs/>
          <w:sz w:val="24"/>
          <w:szCs w:val="24"/>
          <w:u w:val="single"/>
          <w:shd w:val="clear" w:color="auto" w:fill="FFFF00"/>
        </w:rPr>
        <w:t>Preparatory visits</w:t>
      </w:r>
    </w:p>
    <w:p w14:paraId="6847041E" w14:textId="72F277C3" w:rsidR="00FA5F2D" w:rsidRPr="00FA1944" w:rsidRDefault="00FA5F2D" w:rsidP="00A469A9">
      <w:pPr>
        <w:pStyle w:val="ListParagraph"/>
        <w:numPr>
          <w:ilvl w:val="0"/>
          <w:numId w:val="119"/>
        </w:numPr>
        <w:spacing w:line="276" w:lineRule="auto"/>
        <w:jc w:val="both"/>
        <w:rPr>
          <w:rFonts w:ascii="Times New Roman" w:hAnsi="Times New Roman"/>
          <w:sz w:val="24"/>
          <w:szCs w:val="24"/>
        </w:rPr>
      </w:pPr>
      <w:r w:rsidRPr="00FA1944">
        <w:rPr>
          <w:rFonts w:ascii="Times New Roman" w:hAnsi="Times New Roman"/>
          <w:sz w:val="24"/>
          <w:szCs w:val="24"/>
        </w:rPr>
        <w:t xml:space="preserve">Calculation of the grant amount: the grant amount is calculated by multiplying the total number of </w:t>
      </w:r>
      <w:r>
        <w:rPr>
          <w:rFonts w:ascii="Times New Roman" w:hAnsi="Times New Roman"/>
          <w:sz w:val="24"/>
          <w:szCs w:val="24"/>
        </w:rPr>
        <w:t>persons participating</w:t>
      </w:r>
      <w:r w:rsidRPr="00FA1944">
        <w:rPr>
          <w:rFonts w:ascii="Times New Roman" w:hAnsi="Times New Roman"/>
          <w:sz w:val="24"/>
          <w:szCs w:val="24"/>
        </w:rPr>
        <w:t xml:space="preserve"> in </w:t>
      </w:r>
      <w:r>
        <w:rPr>
          <w:rFonts w:ascii="Times New Roman" w:hAnsi="Times New Roman"/>
          <w:sz w:val="24"/>
          <w:szCs w:val="24"/>
        </w:rPr>
        <w:t>preparatory visits</w:t>
      </w:r>
      <w:r w:rsidRPr="00FA1944">
        <w:rPr>
          <w:rFonts w:ascii="Times New Roman" w:hAnsi="Times New Roman"/>
          <w:sz w:val="24"/>
          <w:szCs w:val="24"/>
        </w:rPr>
        <w:t xml:space="preserve"> by the unit contribution applicable, as specified in Annex IV of the Agreement</w:t>
      </w:r>
      <w:r w:rsidR="0039461B">
        <w:rPr>
          <w:rFonts w:ascii="Times New Roman" w:hAnsi="Times New Roman"/>
          <w:sz w:val="24"/>
          <w:szCs w:val="24"/>
        </w:rPr>
        <w:t xml:space="preserve"> and with the limitations specified in the Programme Guide</w:t>
      </w:r>
      <w:r w:rsidRPr="00FA1944">
        <w:rPr>
          <w:rFonts w:ascii="Times New Roman" w:hAnsi="Times New Roman"/>
          <w:sz w:val="24"/>
          <w:szCs w:val="24"/>
        </w:rPr>
        <w:t xml:space="preserve">. </w:t>
      </w:r>
    </w:p>
    <w:p w14:paraId="0775CF24" w14:textId="77777777" w:rsidR="00FA5F2D" w:rsidRDefault="00FA5F2D" w:rsidP="00A469A9">
      <w:pPr>
        <w:spacing w:after="0"/>
        <w:jc w:val="both"/>
        <w:rPr>
          <w:rFonts w:ascii="Times New Roman" w:hAnsi="Times New Roman"/>
          <w:sz w:val="24"/>
          <w:szCs w:val="24"/>
        </w:rPr>
      </w:pPr>
    </w:p>
    <w:p w14:paraId="4D983C31" w14:textId="7BFB63CF" w:rsidR="00FA5F2D" w:rsidRPr="00FA1944" w:rsidRDefault="00FA5F2D" w:rsidP="00A469A9">
      <w:pPr>
        <w:pStyle w:val="ListParagraph"/>
        <w:numPr>
          <w:ilvl w:val="0"/>
          <w:numId w:val="119"/>
        </w:numPr>
        <w:spacing w:line="276" w:lineRule="auto"/>
        <w:jc w:val="both"/>
        <w:rPr>
          <w:rFonts w:ascii="Times New Roman" w:hAnsi="Times New Roman"/>
          <w:sz w:val="24"/>
          <w:szCs w:val="24"/>
          <w:shd w:val="clear" w:color="auto" w:fill="00FFFF"/>
        </w:rPr>
      </w:pPr>
      <w:r w:rsidRPr="00FA1944">
        <w:rPr>
          <w:rFonts w:ascii="Times New Roman" w:hAnsi="Times New Roman"/>
          <w:sz w:val="24"/>
          <w:szCs w:val="24"/>
        </w:rPr>
        <w:t xml:space="preserve">Triggering event: the event that conditions the entitlement to the grant is that the </w:t>
      </w:r>
      <w:r>
        <w:rPr>
          <w:rFonts w:ascii="Times New Roman" w:hAnsi="Times New Roman"/>
          <w:sz w:val="24"/>
          <w:szCs w:val="24"/>
        </w:rPr>
        <w:t>person</w:t>
      </w:r>
      <w:r w:rsidRPr="00FA1944">
        <w:rPr>
          <w:rFonts w:ascii="Times New Roman" w:hAnsi="Times New Roman"/>
          <w:sz w:val="24"/>
          <w:szCs w:val="24"/>
        </w:rPr>
        <w:t xml:space="preserve"> has </w:t>
      </w:r>
      <w:proofErr w:type="gramStart"/>
      <w:r w:rsidRPr="00FA1944">
        <w:rPr>
          <w:rFonts w:ascii="Times New Roman" w:hAnsi="Times New Roman"/>
          <w:sz w:val="24"/>
          <w:szCs w:val="24"/>
        </w:rPr>
        <w:t>actually undertaken</w:t>
      </w:r>
      <w:proofErr w:type="gramEnd"/>
      <w:r w:rsidRPr="00FA1944">
        <w:rPr>
          <w:rFonts w:ascii="Times New Roman" w:hAnsi="Times New Roman"/>
          <w:sz w:val="24"/>
          <w:szCs w:val="24"/>
        </w:rPr>
        <w:t xml:space="preserve"> the </w:t>
      </w:r>
      <w:r>
        <w:rPr>
          <w:rFonts w:ascii="Times New Roman" w:hAnsi="Times New Roman"/>
          <w:sz w:val="24"/>
          <w:szCs w:val="24"/>
        </w:rPr>
        <w:t>preparatory visit</w:t>
      </w:r>
      <w:r w:rsidRPr="00FA1944">
        <w:rPr>
          <w:rFonts w:ascii="Times New Roman" w:hAnsi="Times New Roman"/>
          <w:sz w:val="24"/>
          <w:szCs w:val="24"/>
        </w:rPr>
        <w:t>.</w:t>
      </w:r>
    </w:p>
    <w:p w14:paraId="644A12C5" w14:textId="77777777" w:rsidR="00FA5F2D" w:rsidRPr="00FA1944" w:rsidRDefault="00FA5F2D" w:rsidP="00A469A9">
      <w:pPr>
        <w:pStyle w:val="ListParagraph"/>
        <w:spacing w:line="276" w:lineRule="auto"/>
        <w:rPr>
          <w:rFonts w:ascii="Times New Roman" w:hAnsi="Times New Roman"/>
          <w:sz w:val="24"/>
          <w:szCs w:val="24"/>
          <w:shd w:val="clear" w:color="auto" w:fill="00FFFF"/>
        </w:rPr>
      </w:pPr>
    </w:p>
    <w:p w14:paraId="08BEE9C9" w14:textId="729CDE20" w:rsidR="00FA5F2D" w:rsidRPr="00FA1944" w:rsidRDefault="00FA5F2D" w:rsidP="00A469A9">
      <w:pPr>
        <w:pStyle w:val="ListParagraph"/>
        <w:numPr>
          <w:ilvl w:val="0"/>
          <w:numId w:val="119"/>
        </w:numPr>
        <w:spacing w:line="276" w:lineRule="auto"/>
        <w:jc w:val="both"/>
        <w:rPr>
          <w:rFonts w:ascii="Times New Roman" w:hAnsi="Times New Roman"/>
          <w:sz w:val="24"/>
          <w:szCs w:val="24"/>
        </w:rPr>
      </w:pPr>
      <w:r w:rsidRPr="00FA1944">
        <w:rPr>
          <w:rFonts w:ascii="Times New Roman" w:hAnsi="Times New Roman"/>
          <w:sz w:val="24"/>
          <w:szCs w:val="24"/>
        </w:rPr>
        <w:t xml:space="preserve">Supporting documents: </w:t>
      </w:r>
      <w:r>
        <w:rPr>
          <w:rFonts w:ascii="Times New Roman" w:eastAsia="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w:t>
      </w:r>
      <w:r>
        <w:rPr>
          <w:rFonts w:ascii="Times New Roman" w:eastAsia="Times New Roman" w:hAnsi="Times New Roman"/>
          <w:color w:val="000000"/>
          <w:sz w:val="24"/>
          <w:szCs w:val="24"/>
        </w:rPr>
        <w:t>preparatory</w:t>
      </w:r>
      <w:r w:rsidR="007812D5">
        <w:rPr>
          <w:rFonts w:ascii="Times New Roman" w:eastAsia="Times New Roman" w:hAnsi="Times New Roman"/>
          <w:color w:val="000000"/>
          <w:sz w:val="24"/>
          <w:szCs w:val="24"/>
        </w:rPr>
        <w:t xml:space="preserve"> visit</w:t>
      </w:r>
      <w:r w:rsidRPr="00FA1944">
        <w:rPr>
          <w:rFonts w:ascii="Times New Roman" w:eastAsia="Times New Roman" w:hAnsi="Times New Roman"/>
          <w:color w:val="000000"/>
          <w:sz w:val="24"/>
          <w:szCs w:val="24"/>
        </w:rPr>
        <w:t xml:space="preserve"> in the form of a</w:t>
      </w:r>
      <w:r>
        <w:rPr>
          <w:rFonts w:ascii="Times New Roman" w:eastAsia="Times New Roman" w:hAnsi="Times New Roman"/>
          <w:color w:val="000000"/>
          <w:sz w:val="24"/>
          <w:szCs w:val="24"/>
        </w:rPr>
        <w:t>n agenda and a</w:t>
      </w:r>
      <w:r w:rsidRPr="00FA1944">
        <w:rPr>
          <w:rFonts w:ascii="Times New Roman" w:eastAsia="Times New Roman" w:hAnsi="Times New Roman"/>
          <w:color w:val="000000"/>
          <w:sz w:val="24"/>
          <w:szCs w:val="24"/>
        </w:rPr>
        <w:t xml:space="preserve"> declaration signed by </w:t>
      </w:r>
      <w:r w:rsidR="009C3CAE">
        <w:rPr>
          <w:rFonts w:ascii="Times New Roman" w:eastAsia="Times New Roman" w:hAnsi="Times New Roman"/>
          <w:color w:val="000000"/>
          <w:sz w:val="24"/>
          <w:szCs w:val="24"/>
        </w:rPr>
        <w:t xml:space="preserve">the participant and by </w:t>
      </w:r>
      <w:r w:rsidRPr="00FA1944">
        <w:rPr>
          <w:rFonts w:ascii="Times New Roman" w:eastAsia="Times New Roman" w:hAnsi="Times New Roman"/>
          <w:color w:val="000000"/>
          <w:sz w:val="24"/>
          <w:szCs w:val="24"/>
        </w:rPr>
        <w:t xml:space="preserve">the </w:t>
      </w:r>
      <w:r w:rsidDel="00D64673">
        <w:rPr>
          <w:rFonts w:ascii="Times New Roman" w:eastAsia="Times New Roman" w:hAnsi="Times New Roman"/>
          <w:color w:val="000000"/>
          <w:sz w:val="24"/>
          <w:szCs w:val="24"/>
        </w:rPr>
        <w:t>hosting</w:t>
      </w:r>
      <w:r w:rsidRPr="00FA1944">
        <w:rPr>
          <w:rFonts w:ascii="Times New Roman" w:eastAsia="Times New Roman" w:hAnsi="Times New Roman"/>
          <w:color w:val="000000"/>
          <w:sz w:val="24"/>
          <w:szCs w:val="24"/>
        </w:rPr>
        <w:t xml:space="preserve"> organisation specifying the name of the </w:t>
      </w:r>
      <w:r>
        <w:rPr>
          <w:rFonts w:ascii="Times New Roman" w:eastAsia="Times New Roman" w:hAnsi="Times New Roman"/>
          <w:color w:val="000000"/>
          <w:sz w:val="24"/>
          <w:szCs w:val="24"/>
        </w:rPr>
        <w:t>person</w:t>
      </w:r>
      <w:r w:rsidR="001119CE">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purpose of the activity</w:t>
      </w:r>
      <w:r w:rsidRPr="00FA1944">
        <w:rPr>
          <w:rFonts w:ascii="Times New Roman" w:hAnsi="Times New Roman"/>
          <w:color w:val="000000"/>
          <w:sz w:val="24"/>
          <w:szCs w:val="24"/>
        </w:rPr>
        <w:t>.</w:t>
      </w:r>
      <w:r>
        <w:rPr>
          <w:rFonts w:ascii="Times New Roman" w:hAnsi="Times New Roman"/>
          <w:color w:val="000000"/>
          <w:sz w:val="24"/>
          <w:szCs w:val="24"/>
        </w:rPr>
        <w:t>]</w:t>
      </w:r>
    </w:p>
    <w:p w14:paraId="24FE6848" w14:textId="77777777" w:rsidR="00FA5F2D" w:rsidRDefault="00FA5F2D" w:rsidP="00A469A9">
      <w:pPr>
        <w:spacing w:after="0"/>
        <w:jc w:val="both"/>
        <w:rPr>
          <w:rFonts w:ascii="Times New Roman" w:hAnsi="Times New Roman"/>
          <w:sz w:val="24"/>
          <w:szCs w:val="24"/>
          <w:highlight w:val="cyan"/>
          <w:shd w:val="clear" w:color="auto" w:fill="C0C0C0"/>
        </w:rPr>
      </w:pPr>
    </w:p>
    <w:p w14:paraId="6F425F3D" w14:textId="77777777" w:rsidR="0062612F" w:rsidRPr="007E7CED" w:rsidRDefault="0062612F">
      <w:pPr>
        <w:pStyle w:val="Heading1"/>
        <w:numPr>
          <w:ilvl w:val="0"/>
          <w:numId w:val="125"/>
        </w:numPr>
        <w:rPr>
          <w:u w:val="single"/>
          <w:shd w:val="clear" w:color="auto" w:fill="FFFF00"/>
          <w:lang w:val="en-US"/>
        </w:rPr>
      </w:pPr>
      <w:bookmarkStart w:id="1" w:name="_Toc72322255"/>
      <w:r w:rsidRPr="0062612F">
        <w:t>RULES APPLICABLE FOR THE BUDGET CATEGORIES BASED ON REIMBURSEMENT OF ACTUAL INCURRED COSTS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Conditions for the reimbursement of actual costs</w:t>
      </w:r>
    </w:p>
    <w:p w14:paraId="465CE3B9" w14:textId="77777777" w:rsidR="00B20DB0" w:rsidRDefault="00B20DB0">
      <w:pPr>
        <w:spacing w:after="0" w:line="100" w:lineRule="atLeast"/>
        <w:jc w:val="both"/>
        <w:rPr>
          <w:rFonts w:ascii="Times New Roman" w:hAnsi="Times New Roman"/>
          <w:sz w:val="24"/>
          <w:szCs w:val="24"/>
          <w:lang w:val="en-US"/>
        </w:rPr>
      </w:pPr>
      <w:r>
        <w:rPr>
          <w:rFonts w:ascii="Times New Roman" w:eastAsia="Times New Roman" w:hAnsi="Times New Roman"/>
          <w:sz w:val="24"/>
          <w:szCs w:val="24"/>
        </w:rPr>
        <w:t xml:space="preserve">Where the grant takes the form of a reimbursement of actual costs, the following conditions </w:t>
      </w:r>
      <w:r w:rsidR="005D5EBF">
        <w:rPr>
          <w:rFonts w:ascii="Times New Roman" w:eastAsia="Times New Roman" w:hAnsi="Times New Roman"/>
          <w:sz w:val="24"/>
          <w:szCs w:val="24"/>
        </w:rPr>
        <w:t>must</w:t>
      </w:r>
      <w:r>
        <w:rPr>
          <w:rFonts w:ascii="Times New Roman" w:eastAsia="Times New Roman" w:hAnsi="Times New Roman"/>
          <w:sz w:val="24"/>
          <w:szCs w:val="24"/>
        </w:rPr>
        <w:t xml:space="preserve"> apply:</w:t>
      </w:r>
    </w:p>
    <w:p w14:paraId="7498FCC8" w14:textId="77777777" w:rsidR="00B20DB0" w:rsidRDefault="00B20DB0">
      <w:pPr>
        <w:spacing w:after="0" w:line="100" w:lineRule="atLeast"/>
        <w:jc w:val="both"/>
        <w:rPr>
          <w:rFonts w:ascii="Times New Roman" w:hAnsi="Times New Roman"/>
          <w:sz w:val="24"/>
          <w:szCs w:val="24"/>
          <w:lang w:val="en-US"/>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eastAsia="Times New Roman" w:hAnsi="Times New Roman"/>
          <w:sz w:val="24"/>
          <w:szCs w:val="24"/>
        </w:rPr>
        <w:t xml:space="preserve">they are incurred by the </w:t>
      </w:r>
      <w:proofErr w:type="gramStart"/>
      <w:r>
        <w:rPr>
          <w:rFonts w:ascii="Times New Roman" w:eastAsia="Times New Roman" w:hAnsi="Times New Roman"/>
          <w:sz w:val="24"/>
          <w:szCs w:val="24"/>
        </w:rPr>
        <w:t>beneficiary;</w:t>
      </w:r>
      <w:proofErr w:type="gramEnd"/>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lang w:val="en-US"/>
        </w:rPr>
      </w:pPr>
      <w:r>
        <w:rPr>
          <w:rFonts w:ascii="Times New Roman" w:eastAsia="Times New Roman" w:hAnsi="Times New Roman"/>
          <w:sz w:val="24"/>
          <w:szCs w:val="24"/>
        </w:rPr>
        <w:t>they are incurred in the period set out in Article I.2.2</w:t>
      </w:r>
      <w:proofErr w:type="gramStart"/>
      <w:r>
        <w:rPr>
          <w:rFonts w:ascii="Times New Roman" w:eastAsia="Times New Roman" w:hAnsi="Times New Roman"/>
          <w:sz w:val="24"/>
          <w:szCs w:val="24"/>
        </w:rPr>
        <w:t>.;</w:t>
      </w:r>
      <w:proofErr w:type="gramEnd"/>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lang w:val="en-US"/>
        </w:rPr>
      </w:pPr>
    </w:p>
    <w:p w14:paraId="072B1FE1" w14:textId="09ED5BEE"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indicated in the estimated budget set out in Annex II or eligible following budget transfers in accordance with Article I.</w:t>
      </w:r>
      <w:proofErr w:type="gramStart"/>
      <w:r w:rsidR="00B651F9">
        <w:rPr>
          <w:rFonts w:ascii="Times New Roman" w:eastAsia="Times New Roman" w:hAnsi="Times New Roman"/>
          <w:sz w:val="24"/>
          <w:szCs w:val="24"/>
        </w:rPr>
        <w:t>15</w:t>
      </w:r>
      <w:r>
        <w:rPr>
          <w:rFonts w:ascii="Times New Roman" w:eastAsia="Times New Roman" w:hAnsi="Times New Roman"/>
          <w:sz w:val="24"/>
          <w:szCs w:val="24"/>
        </w:rPr>
        <w:t>;</w:t>
      </w:r>
      <w:proofErr w:type="gramEnd"/>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incurred in connection with the Project as described in Annex II and are necessary for its </w:t>
      </w:r>
      <w:proofErr w:type="gramStart"/>
      <w:r>
        <w:rPr>
          <w:rFonts w:ascii="Times New Roman" w:eastAsia="Times New Roman" w:hAnsi="Times New Roman"/>
          <w:sz w:val="24"/>
          <w:szCs w:val="24"/>
        </w:rPr>
        <w:t>implementation;</w:t>
      </w:r>
      <w:proofErr w:type="gramEnd"/>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w:t>
      </w:r>
      <w:proofErr w:type="gramStart"/>
      <w:r>
        <w:rPr>
          <w:rFonts w:ascii="Times New Roman" w:eastAsia="Times New Roman" w:hAnsi="Times New Roman"/>
          <w:sz w:val="24"/>
          <w:szCs w:val="24"/>
        </w:rPr>
        <w:t>practices;</w:t>
      </w:r>
      <w:proofErr w:type="gramEnd"/>
      <w:r>
        <w:rPr>
          <w:rFonts w:ascii="Times New Roman" w:eastAsia="Times New Roman" w:hAnsi="Times New Roman"/>
          <w:sz w:val="24"/>
          <w:szCs w:val="24"/>
        </w:rPr>
        <w:t xml:space="preserve">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comply with the requirements of applicable tax and social </w:t>
      </w:r>
      <w:proofErr w:type="gramStart"/>
      <w:r>
        <w:rPr>
          <w:rFonts w:ascii="Times New Roman" w:eastAsia="Times New Roman" w:hAnsi="Times New Roman"/>
          <w:sz w:val="24"/>
          <w:szCs w:val="24"/>
        </w:rPr>
        <w:t>legislation;</w:t>
      </w:r>
      <w:proofErr w:type="gramEnd"/>
      <w:r>
        <w:rPr>
          <w:rFonts w:ascii="Times New Roman" w:eastAsia="Times New Roman" w:hAnsi="Times New Roman"/>
          <w:sz w:val="24"/>
          <w:szCs w:val="24"/>
        </w:rPr>
        <w:t xml:space="preserve">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AD2893">
      <w:pPr>
        <w:numPr>
          <w:ilvl w:val="0"/>
          <w:numId w:val="17"/>
        </w:numPr>
        <w:tabs>
          <w:tab w:val="clear" w:pos="720"/>
          <w:tab w:val="num" w:pos="709"/>
        </w:tabs>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reasonable, justified, and comply with the principle of sound financial management, in particular regarding economy and </w:t>
      </w:r>
      <w:proofErr w:type="gramStart"/>
      <w:r>
        <w:rPr>
          <w:rFonts w:ascii="Times New Roman" w:eastAsia="Times New Roman" w:hAnsi="Times New Roman"/>
          <w:sz w:val="24"/>
          <w:szCs w:val="24"/>
        </w:rPr>
        <w:t>efficiency;</w:t>
      </w:r>
      <w:proofErr w:type="gramEnd"/>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not covered by a unit contribution as specified in Section I of this Annex.</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Calculation of actual cost</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lang w:val="en-US"/>
        </w:rPr>
      </w:pPr>
      <w:r w:rsidRPr="004B5544">
        <w:rPr>
          <w:rFonts w:ascii="Times New Roman" w:hAnsi="Times New Roman"/>
          <w:b/>
          <w:bCs/>
          <w:sz w:val="24"/>
          <w:szCs w:val="24"/>
          <w:u w:val="single"/>
          <w:shd w:val="clear" w:color="auto" w:fill="FFFF00"/>
          <w:lang w:val="en-US"/>
        </w:rPr>
        <w:t>Inclusion support for participants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DC2891">
      <w:pPr>
        <w:tabs>
          <w:tab w:val="left" w:pos="709"/>
        </w:tabs>
        <w:ind w:left="709" w:hanging="709"/>
        <w:jc w:val="both"/>
        <w:rPr>
          <w:rFonts w:ascii="Times New Roman" w:hAnsi="Times New Roman"/>
          <w:sz w:val="24"/>
          <w:szCs w:val="24"/>
        </w:rPr>
      </w:pPr>
      <w:r>
        <w:rPr>
          <w:rFonts w:ascii="Times New Roman" w:hAnsi="Times New Roman"/>
          <w:sz w:val="24"/>
          <w:szCs w:val="24"/>
          <w:lang w:val="en-US"/>
        </w:rPr>
        <w:t xml:space="preserve">(a) </w:t>
      </w:r>
      <w:r>
        <w:rPr>
          <w:rFonts w:ascii="Times New Roman" w:hAnsi="Times New Roman"/>
          <w:sz w:val="24"/>
          <w:szCs w:val="24"/>
          <w:lang w:val="en-US"/>
        </w:rPr>
        <w:tab/>
      </w:r>
      <w:r w:rsidR="00B20DB0">
        <w:rPr>
          <w:rFonts w:ascii="Times New Roman" w:hAnsi="Times New Roman"/>
          <w:sz w:val="24"/>
          <w:szCs w:val="24"/>
        </w:rPr>
        <w:t xml:space="preserve">Calculation of the grant amount: the grant is a reimbursement </w:t>
      </w:r>
      <w:r w:rsidR="00B20DB0" w:rsidRPr="00DD4AA1">
        <w:rPr>
          <w:rFonts w:ascii="Times New Roman" w:hAnsi="Times New Roman"/>
          <w:sz w:val="24"/>
          <w:szCs w:val="24"/>
        </w:rPr>
        <w:t>of</w:t>
      </w:r>
      <w:r w:rsidR="002255D3" w:rsidRPr="00087269">
        <w:rPr>
          <w:rFonts w:ascii="Times New Roman" w:hAnsi="Times New Roman"/>
          <w:sz w:val="24"/>
          <w:szCs w:val="24"/>
        </w:rPr>
        <w:t xml:space="preserve"> </w:t>
      </w:r>
      <w:r w:rsidR="00B20DB0" w:rsidRPr="00DD4AA1">
        <w:rPr>
          <w:rFonts w:ascii="Times New Roman" w:hAnsi="Times New Roman"/>
          <w:sz w:val="24"/>
          <w:szCs w:val="24"/>
        </w:rPr>
        <w:t>100</w:t>
      </w:r>
      <w:r w:rsidR="00B20DB0">
        <w:rPr>
          <w:rFonts w:ascii="Times New Roman" w:hAnsi="Times New Roman"/>
          <w:sz w:val="24"/>
          <w:szCs w:val="24"/>
        </w:rPr>
        <w:t xml:space="preserve">% of the eligible costs actually incurred. </w:t>
      </w:r>
    </w:p>
    <w:p w14:paraId="7053E2F6" w14:textId="14EBD382" w:rsidR="00156AD2" w:rsidRPr="00B651F9" w:rsidRDefault="008C2637" w:rsidP="00B651F9">
      <w:pPr>
        <w:tabs>
          <w:tab w:val="left" w:pos="709"/>
        </w:tabs>
        <w:ind w:left="709" w:hanging="709"/>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sidR="003625B0" w:rsidRPr="00E44C45">
        <w:rPr>
          <w:rFonts w:ascii="Times New Roman" w:hAnsi="Times New Roman"/>
          <w:sz w:val="24"/>
          <w:szCs w:val="24"/>
          <w:lang w:val="en-US"/>
        </w:rPr>
        <w:t>Eligible costs:</w:t>
      </w:r>
      <w:r w:rsidR="000D6FDD" w:rsidRPr="00E44C45">
        <w:rPr>
          <w:rFonts w:ascii="Times New Roman" w:hAnsi="Times New Roman"/>
          <w:sz w:val="24"/>
          <w:szCs w:val="24"/>
          <w:lang w:val="en-US"/>
        </w:rPr>
        <w:t xml:space="preserve"> </w:t>
      </w:r>
      <w:r w:rsidR="003625B0" w:rsidRPr="00E44C45">
        <w:rPr>
          <w:rFonts w:ascii="Times New Roman" w:hAnsi="Times New Roman"/>
          <w:sz w:val="24"/>
          <w:szCs w:val="24"/>
          <w:lang w:val="en-US"/>
        </w:rPr>
        <w:t xml:space="preserve">costs directly related to participants with </w:t>
      </w:r>
      <w:r w:rsidR="0046161A" w:rsidRPr="00E44C45">
        <w:rPr>
          <w:rFonts w:ascii="Times New Roman" w:hAnsi="Times New Roman"/>
          <w:sz w:val="24"/>
          <w:szCs w:val="24"/>
          <w:lang w:val="en-US"/>
        </w:rPr>
        <w:t>fewer opportunities</w:t>
      </w:r>
      <w:r w:rsidR="003625B0" w:rsidRPr="00E44C45">
        <w:rPr>
          <w:rFonts w:ascii="Times New Roman" w:hAnsi="Times New Roman"/>
          <w:sz w:val="24"/>
          <w:szCs w:val="24"/>
          <w:lang w:val="en-US"/>
        </w:rPr>
        <w:t xml:space="preserve"> and </w:t>
      </w:r>
      <w:r w:rsidR="0046161A" w:rsidRPr="00E44C45">
        <w:rPr>
          <w:rFonts w:ascii="Times New Roman" w:hAnsi="Times New Roman"/>
          <w:sz w:val="24"/>
          <w:szCs w:val="24"/>
          <w:lang w:val="en-US"/>
        </w:rPr>
        <w:t xml:space="preserve">their </w:t>
      </w:r>
      <w:r w:rsidR="003625B0" w:rsidRPr="00E44C45">
        <w:rPr>
          <w:rFonts w:ascii="Times New Roman" w:hAnsi="Times New Roman"/>
          <w:sz w:val="24"/>
          <w:szCs w:val="24"/>
          <w:lang w:val="en-US"/>
        </w:rPr>
        <w:t>accompanying persons</w:t>
      </w:r>
      <w:r w:rsidR="0046161A" w:rsidRPr="00E44C45">
        <w:rPr>
          <w:rFonts w:ascii="Times New Roman" w:hAnsi="Times New Roman"/>
          <w:sz w:val="24"/>
          <w:szCs w:val="24"/>
          <w:lang w:val="en-US"/>
        </w:rPr>
        <w:t xml:space="preserve"> </w:t>
      </w:r>
      <w:r w:rsidR="003625B0" w:rsidRPr="00E44C45">
        <w:rPr>
          <w:rFonts w:ascii="Times New Roman" w:hAnsi="Times New Roman"/>
          <w:sz w:val="24"/>
          <w:szCs w:val="24"/>
          <w:lang w:val="en-US"/>
        </w:rPr>
        <w:t>that are additional to costs supported by a unit contribution as specified in Section I of this Annex.</w:t>
      </w:r>
      <w:r w:rsidR="00753DCF" w:rsidRPr="00E44C45">
        <w:rPr>
          <w:rFonts w:ascii="Times New Roman" w:hAnsi="Times New Roman"/>
          <w:sz w:val="24"/>
          <w:szCs w:val="24"/>
          <w:lang w:val="en-US"/>
        </w:rPr>
        <w:t xml:space="preserve"> Costs related to travel and subsistence may be requested under this budget category if a grant for the same participants has not been requested through </w:t>
      </w:r>
      <w:r w:rsidR="00E11E41" w:rsidRPr="00E44C45">
        <w:rPr>
          <w:rFonts w:ascii="Times New Roman" w:hAnsi="Times New Roman"/>
          <w:sz w:val="24"/>
          <w:szCs w:val="24"/>
          <w:lang w:val="en-US"/>
        </w:rPr>
        <w:t>budget categories Travel and Individual support</w:t>
      </w:r>
      <w:r w:rsidR="00B651F9">
        <w:rPr>
          <w:rFonts w:ascii="Times New Roman" w:hAnsi="Times New Roman"/>
          <w:sz w:val="24"/>
          <w:szCs w:val="24"/>
          <w:lang w:val="en-US"/>
        </w:rPr>
        <w:t>.</w:t>
      </w:r>
    </w:p>
    <w:p w14:paraId="2BB02192" w14:textId="66D64F5A" w:rsidR="000D6FDD" w:rsidRDefault="00156AD2" w:rsidP="00B651F9">
      <w:pPr>
        <w:pStyle w:val="ListParagraph"/>
        <w:tabs>
          <w:tab w:val="left" w:pos="709"/>
        </w:tabs>
        <w:spacing w:line="276" w:lineRule="auto"/>
        <w:ind w:left="709"/>
        <w:jc w:val="both"/>
        <w:rPr>
          <w:rFonts w:ascii="Times New Roman" w:hAnsi="Times New Roman"/>
          <w:sz w:val="24"/>
          <w:szCs w:val="24"/>
        </w:rPr>
      </w:pPr>
      <w:r>
        <w:rPr>
          <w:rFonts w:ascii="Times New Roman" w:hAnsi="Times New Roman"/>
          <w:sz w:val="24"/>
          <w:szCs w:val="24"/>
        </w:rPr>
        <w:t>Funding for accompanying persons for the first 60 days is based on the unit costs for staff mobility (travel support, individual support). I</w:t>
      </w:r>
      <w:r w:rsidR="00D8288A">
        <w:rPr>
          <w:rFonts w:ascii="Times New Roman" w:hAnsi="Times New Roman"/>
          <w:sz w:val="24"/>
          <w:szCs w:val="24"/>
        </w:rPr>
        <w:t>f the stay abroad is longer tha</w:t>
      </w:r>
      <w:r>
        <w:rPr>
          <w:rFonts w:ascii="Times New Roman" w:hAnsi="Times New Roman"/>
          <w:sz w:val="24"/>
          <w:szCs w:val="24"/>
        </w:rPr>
        <w:t xml:space="preserve">n 60 days, </w:t>
      </w:r>
      <w:r w:rsidR="00D8288A">
        <w:rPr>
          <w:rFonts w:ascii="Times New Roman" w:hAnsi="Times New Roman"/>
          <w:sz w:val="24"/>
          <w:szCs w:val="24"/>
        </w:rPr>
        <w:t xml:space="preserve">the </w:t>
      </w:r>
      <w:r w:rsidR="005C2721">
        <w:rPr>
          <w:rFonts w:ascii="Times New Roman" w:hAnsi="Times New Roman"/>
          <w:sz w:val="24"/>
          <w:szCs w:val="24"/>
        </w:rPr>
        <w:t>grant item “</w:t>
      </w:r>
      <w:r w:rsidR="00D8288A">
        <w:rPr>
          <w:rFonts w:ascii="Times New Roman" w:hAnsi="Times New Roman"/>
          <w:sz w:val="24"/>
          <w:szCs w:val="24"/>
        </w:rPr>
        <w:t>inclusion support for participants</w:t>
      </w:r>
      <w:r w:rsidR="005C2721">
        <w:rPr>
          <w:rFonts w:ascii="Times New Roman" w:hAnsi="Times New Roman"/>
          <w:sz w:val="24"/>
          <w:szCs w:val="24"/>
        </w:rPr>
        <w:t>”</w:t>
      </w:r>
      <w:r w:rsidR="00D8288A">
        <w:rPr>
          <w:rFonts w:ascii="Times New Roman" w:hAnsi="Times New Roman"/>
          <w:sz w:val="24"/>
          <w:szCs w:val="24"/>
        </w:rPr>
        <w:t xml:space="preserve"> will be calculated based on </w:t>
      </w:r>
      <w:r>
        <w:rPr>
          <w:rFonts w:ascii="Times New Roman" w:hAnsi="Times New Roman"/>
          <w:sz w:val="24"/>
          <w:szCs w:val="24"/>
        </w:rPr>
        <w:t xml:space="preserve">real </w:t>
      </w:r>
      <w:r w:rsidR="005C2721">
        <w:rPr>
          <w:rFonts w:ascii="Times New Roman" w:hAnsi="Times New Roman"/>
          <w:sz w:val="24"/>
          <w:szCs w:val="24"/>
        </w:rPr>
        <w:t xml:space="preserve">costs for </w:t>
      </w:r>
      <w:r w:rsidR="00D8288A">
        <w:rPr>
          <w:rFonts w:ascii="Times New Roman" w:hAnsi="Times New Roman"/>
          <w:sz w:val="24"/>
          <w:szCs w:val="24"/>
        </w:rPr>
        <w:t>subsistence beyond the 60</w:t>
      </w:r>
      <w:r w:rsidR="00D8288A" w:rsidRPr="00E44C45">
        <w:rPr>
          <w:rFonts w:ascii="Times New Roman" w:hAnsi="Times New Roman"/>
          <w:sz w:val="24"/>
          <w:szCs w:val="24"/>
          <w:vertAlign w:val="superscript"/>
        </w:rPr>
        <w:t>th</w:t>
      </w:r>
      <w:r w:rsidR="00D8288A">
        <w:rPr>
          <w:rFonts w:ascii="Times New Roman" w:hAnsi="Times New Roman"/>
          <w:sz w:val="24"/>
          <w:szCs w:val="24"/>
        </w:rPr>
        <w:t xml:space="preserve"> day</w:t>
      </w:r>
      <w:r>
        <w:rPr>
          <w:rFonts w:ascii="Times New Roman" w:hAnsi="Times New Roman"/>
          <w:sz w:val="24"/>
          <w:szCs w:val="24"/>
        </w:rPr>
        <w:t>.</w:t>
      </w:r>
    </w:p>
    <w:p w14:paraId="46AF2E8C" w14:textId="77777777" w:rsidR="00B651F9" w:rsidRPr="00B651F9" w:rsidRDefault="00B651F9" w:rsidP="00B651F9">
      <w:pPr>
        <w:pStyle w:val="ListParagraph"/>
        <w:tabs>
          <w:tab w:val="left" w:pos="709"/>
        </w:tabs>
        <w:spacing w:line="276" w:lineRule="auto"/>
        <w:ind w:left="709"/>
        <w:jc w:val="both"/>
        <w:rPr>
          <w:rFonts w:ascii="Times New Roman" w:eastAsia="Calibri" w:hAnsi="Times New Roman" w:cs="Times New Roman"/>
          <w:sz w:val="24"/>
          <w:szCs w:val="24"/>
        </w:rPr>
      </w:pPr>
    </w:p>
    <w:p w14:paraId="5B22FFC3" w14:textId="48A9B833" w:rsidR="00A72817" w:rsidRPr="001A6C54" w:rsidRDefault="002575FF" w:rsidP="00DC2891">
      <w:pPr>
        <w:pStyle w:val="ListParagraph"/>
        <w:tabs>
          <w:tab w:val="left" w:pos="709"/>
        </w:tabs>
        <w:spacing w:line="276" w:lineRule="auto"/>
        <w:ind w:left="709"/>
        <w:jc w:val="both"/>
        <w:rPr>
          <w:rFonts w:ascii="Times New Roman" w:eastAsia="Calibri" w:hAnsi="Times New Roman" w:cs="Times New Roman"/>
          <w:sz w:val="24"/>
          <w:szCs w:val="24"/>
        </w:rPr>
      </w:pPr>
      <w:r w:rsidRPr="00953421">
        <w:rPr>
          <w:rFonts w:ascii="Times New Roman" w:hAnsi="Times New Roman"/>
          <w:sz w:val="24"/>
          <w:szCs w:val="24"/>
        </w:rPr>
        <w:t xml:space="preserve">Funds for </w:t>
      </w:r>
      <w:r w:rsidR="0046161A">
        <w:rPr>
          <w:rFonts w:ascii="Times New Roman" w:hAnsi="Times New Roman"/>
          <w:sz w:val="24"/>
          <w:szCs w:val="24"/>
        </w:rPr>
        <w:t>inclusion</w:t>
      </w:r>
      <w:r w:rsidRPr="00953421">
        <w:rPr>
          <w:rFonts w:ascii="Times New Roman" w:hAnsi="Times New Roman"/>
          <w:sz w:val="24"/>
          <w:szCs w:val="24"/>
        </w:rPr>
        <w:t xml:space="preserve"> support</w:t>
      </w:r>
      <w:r w:rsidR="0046161A">
        <w:rPr>
          <w:rFonts w:ascii="Times New Roman" w:hAnsi="Times New Roman"/>
          <w:sz w:val="24"/>
          <w:szCs w:val="24"/>
        </w:rPr>
        <w:t xml:space="preserve"> for participants</w:t>
      </w:r>
      <w:r w:rsidRPr="00953421">
        <w:rPr>
          <w:rFonts w:ascii="Times New Roman" w:hAnsi="Times New Roman"/>
          <w:sz w:val="24"/>
          <w:szCs w:val="24"/>
        </w:rPr>
        <w:t>, once the participants have been selected, may be made available in two ways. The beneficiary may either submit a funding request to the NA or do a budget transfer accor</w:t>
      </w:r>
      <w:r w:rsidRPr="008F615B">
        <w:rPr>
          <w:rFonts w:ascii="Times New Roman" w:hAnsi="Times New Roman"/>
          <w:sz w:val="24"/>
          <w:szCs w:val="24"/>
        </w:rPr>
        <w:t>ding to article I.</w:t>
      </w:r>
      <w:r w:rsidR="00B651F9">
        <w:rPr>
          <w:rFonts w:ascii="Times New Roman" w:hAnsi="Times New Roman"/>
          <w:sz w:val="24"/>
          <w:szCs w:val="24"/>
        </w:rPr>
        <w:t>15.</w:t>
      </w:r>
    </w:p>
    <w:p w14:paraId="68BAD1B3" w14:textId="77777777" w:rsidR="00A72817" w:rsidRPr="00A91FE9" w:rsidRDefault="00A72817" w:rsidP="00DC2891">
      <w:pPr>
        <w:pStyle w:val="ListParagraph"/>
        <w:tabs>
          <w:tab w:val="left" w:pos="709"/>
        </w:tabs>
        <w:spacing w:line="276" w:lineRule="auto"/>
        <w:ind w:left="851" w:hanging="709"/>
        <w:jc w:val="both"/>
        <w:rPr>
          <w:rFonts w:ascii="Times New Roman" w:hAnsi="Times New Roman"/>
          <w:sz w:val="24"/>
          <w:szCs w:val="24"/>
        </w:rPr>
      </w:pPr>
    </w:p>
    <w:p w14:paraId="18C11761" w14:textId="55673F34" w:rsidR="004B15F4" w:rsidRDefault="008C2637" w:rsidP="006560F1">
      <w:pPr>
        <w:tabs>
          <w:tab w:val="left" w:pos="709"/>
        </w:tabs>
        <w:ind w:left="709" w:hanging="709"/>
        <w:jc w:val="both"/>
        <w:rPr>
          <w:rFonts w:ascii="Times New Roman" w:hAnsi="Times New Roman"/>
          <w:sz w:val="24"/>
          <w:szCs w:val="24"/>
        </w:rPr>
      </w:pPr>
      <w:r>
        <w:rPr>
          <w:rFonts w:ascii="Times New Roman" w:hAnsi="Times New Roman"/>
          <w:sz w:val="24"/>
          <w:szCs w:val="24"/>
        </w:rPr>
        <w:t xml:space="preserve">(c) </w:t>
      </w:r>
      <w:r w:rsidR="00584E7F">
        <w:rPr>
          <w:rFonts w:ascii="Times New Roman" w:hAnsi="Times New Roman"/>
          <w:sz w:val="24"/>
          <w:szCs w:val="24"/>
        </w:rPr>
        <w:tab/>
      </w:r>
      <w:r w:rsidR="00B20DB0">
        <w:rPr>
          <w:rFonts w:ascii="Times New Roman" w:hAnsi="Times New Roman"/>
          <w:sz w:val="24"/>
          <w:szCs w:val="24"/>
        </w:rPr>
        <w:t xml:space="preserve">Supporting documents: </w:t>
      </w:r>
      <w:r w:rsidR="009E60D0" w:rsidRPr="009E60D0">
        <w:rPr>
          <w:rFonts w:ascii="Times New Roman" w:hAnsi="Times New Roman"/>
          <w:sz w:val="24"/>
          <w:szCs w:val="24"/>
        </w:rPr>
        <w:t xml:space="preserve">proof of payment of the related costs </w:t>
      </w:r>
      <w:proofErr w:type="gramStart"/>
      <w:r w:rsidR="009E60D0" w:rsidRPr="009E60D0">
        <w:rPr>
          <w:rFonts w:ascii="Times New Roman" w:hAnsi="Times New Roman"/>
          <w:sz w:val="24"/>
          <w:szCs w:val="24"/>
        </w:rPr>
        <w:t>on the basis of</w:t>
      </w:r>
      <w:proofErr w:type="gramEnd"/>
      <w:r w:rsidR="009E60D0" w:rsidRPr="009E60D0">
        <w:rPr>
          <w:rFonts w:ascii="Times New Roman" w:hAnsi="Times New Roman"/>
          <w:sz w:val="24"/>
          <w:szCs w:val="24"/>
        </w:rPr>
        <w:t xml:space="preserve"> invoices </w:t>
      </w:r>
      <w:r w:rsidR="00B20DB0">
        <w:rPr>
          <w:rFonts w:ascii="Times New Roman" w:hAnsi="Times New Roman"/>
          <w:sz w:val="24"/>
          <w:szCs w:val="24"/>
        </w:rPr>
        <w:t>specifying the name and address of the body issuing the invoice, the amount and currency, the date of the invoice</w:t>
      </w:r>
      <w:r w:rsidR="00773BB7">
        <w:rPr>
          <w:rFonts w:ascii="Times New Roman" w:hAnsi="Times New Roman"/>
          <w:sz w:val="24"/>
          <w:szCs w:val="24"/>
        </w:rPr>
        <w:t>, and if relevant a documentation signed by the receiving organisation specifying the confirmed start and end date of the stay of the accompanying person)</w:t>
      </w:r>
      <w:r w:rsidR="00B20DB0">
        <w:rPr>
          <w:rFonts w:ascii="Times New Roman" w:hAnsi="Times New Roman"/>
          <w:sz w:val="24"/>
          <w:szCs w:val="24"/>
        </w:rPr>
        <w:t>.</w:t>
      </w:r>
    </w:p>
    <w:p w14:paraId="5F516DEA" w14:textId="35F0C61E" w:rsidR="00B20DB0" w:rsidRDefault="004B15F4" w:rsidP="00B651F9">
      <w:pPr>
        <w:tabs>
          <w:tab w:val="left" w:pos="709"/>
        </w:tabs>
        <w:ind w:left="709" w:hanging="709"/>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r>
      <w:r w:rsidR="00B20DB0" w:rsidRPr="00087269">
        <w:rPr>
          <w:rFonts w:ascii="Times New Roman" w:hAnsi="Times New Roman"/>
          <w:sz w:val="24"/>
          <w:szCs w:val="24"/>
        </w:rPr>
        <w:t>Reporting:</w:t>
      </w:r>
      <w:r w:rsidR="00D041AD" w:rsidRPr="00087269">
        <w:rPr>
          <w:rFonts w:ascii="Times New Roman" w:hAnsi="Times New Roman"/>
          <w:sz w:val="24"/>
          <w:szCs w:val="24"/>
        </w:rPr>
        <w:t xml:space="preserve"> </w:t>
      </w:r>
      <w:r w:rsidR="00312D01">
        <w:rPr>
          <w:rFonts w:ascii="Times New Roman" w:hAnsi="Times New Roman"/>
          <w:sz w:val="24"/>
          <w:szCs w:val="24"/>
        </w:rPr>
        <w:t>f</w:t>
      </w:r>
      <w:r w:rsidR="00D041AD" w:rsidRPr="00087269">
        <w:rPr>
          <w:rFonts w:ascii="Times New Roman" w:hAnsi="Times New Roman"/>
          <w:sz w:val="24"/>
          <w:szCs w:val="24"/>
        </w:rPr>
        <w:t>or each cost item in this budget category, t</w:t>
      </w:r>
      <w:r w:rsidR="00B20DB0" w:rsidRPr="00087269">
        <w:rPr>
          <w:rFonts w:ascii="Times New Roman" w:hAnsi="Times New Roman"/>
          <w:sz w:val="24"/>
          <w:szCs w:val="24"/>
        </w:rPr>
        <w:t xml:space="preserve">he beneficiary </w:t>
      </w:r>
      <w:r w:rsidR="005D5EBF" w:rsidRPr="00087269">
        <w:rPr>
          <w:rFonts w:ascii="Times New Roman" w:hAnsi="Times New Roman"/>
          <w:sz w:val="24"/>
          <w:szCs w:val="24"/>
        </w:rPr>
        <w:t>must</w:t>
      </w:r>
      <w:r w:rsidR="00B20DB0" w:rsidRPr="00087269">
        <w:rPr>
          <w:rFonts w:ascii="Times New Roman" w:hAnsi="Times New Roman"/>
          <w:sz w:val="24"/>
          <w:szCs w:val="24"/>
        </w:rPr>
        <w:t xml:space="preserve"> report </w:t>
      </w:r>
      <w:r w:rsidR="00D041AD" w:rsidRPr="00087269">
        <w:rPr>
          <w:rFonts w:ascii="Times New Roman" w:hAnsi="Times New Roman"/>
          <w:sz w:val="24"/>
          <w:szCs w:val="24"/>
        </w:rPr>
        <w:t>the type of costs and the real amount</w:t>
      </w:r>
      <w:r w:rsidR="00D041AD" w:rsidRPr="00087269" w:rsidDel="00D041AD">
        <w:rPr>
          <w:rFonts w:ascii="Times New Roman" w:hAnsi="Times New Roman"/>
          <w:sz w:val="24"/>
          <w:szCs w:val="24"/>
        </w:rPr>
        <w:t xml:space="preserve"> </w:t>
      </w:r>
      <w:r w:rsidR="00D041AD" w:rsidRPr="00087269">
        <w:rPr>
          <w:rFonts w:ascii="Times New Roman" w:hAnsi="Times New Roman"/>
          <w:sz w:val="24"/>
          <w:szCs w:val="24"/>
        </w:rPr>
        <w:t>of costs incurred</w:t>
      </w:r>
      <w:r w:rsidR="00B20DB0" w:rsidRPr="00FA5F2D">
        <w:rPr>
          <w:rFonts w:ascii="Times New Roman" w:hAnsi="Times New Roman"/>
          <w:sz w:val="24"/>
          <w:szCs w:val="24"/>
        </w:rPr>
        <w:t xml:space="preserve">. </w:t>
      </w:r>
    </w:p>
    <w:p w14:paraId="3209F8F2" w14:textId="77777777" w:rsidR="00AB617E" w:rsidRDefault="00AB617E">
      <w:pPr>
        <w:tabs>
          <w:tab w:val="left" w:pos="851"/>
        </w:tabs>
        <w:spacing w:after="0" w:line="100" w:lineRule="atLeast"/>
        <w:jc w:val="both"/>
        <w:rPr>
          <w:rFonts w:ascii="Times New Roman" w:eastAsia="Times New Roman" w:hAnsi="Times New Roman"/>
          <w:sz w:val="24"/>
          <w:szCs w:val="24"/>
          <w:shd w:val="clear" w:color="auto" w:fill="00FFFF"/>
        </w:rPr>
      </w:pP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lang w:val="en-US"/>
        </w:rPr>
      </w:pPr>
      <w:r w:rsidRPr="004B5544">
        <w:rPr>
          <w:rFonts w:ascii="Times New Roman" w:hAnsi="Times New Roman"/>
          <w:b/>
          <w:bCs/>
          <w:sz w:val="24"/>
          <w:szCs w:val="24"/>
          <w:u w:val="single"/>
          <w:shd w:val="clear" w:color="auto" w:fill="FFFF00"/>
          <w:lang w:val="en-US"/>
        </w:rPr>
        <w:t>Exceptional costs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1716B1FE" w:rsidR="00B20DB0" w:rsidRPr="001B188D" w:rsidRDefault="00B20DB0" w:rsidP="006560F1">
      <w:pPr>
        <w:numPr>
          <w:ilvl w:val="0"/>
          <w:numId w:val="22"/>
        </w:numPr>
        <w:jc w:val="both"/>
      </w:pPr>
      <w:r w:rsidRPr="001B188D">
        <w:rPr>
          <w:rFonts w:ascii="Times New Roman" w:hAnsi="Times New Roman"/>
          <w:sz w:val="24"/>
          <w:szCs w:val="24"/>
        </w:rPr>
        <w:t xml:space="preserve">Calculation of the grant amount: the grant is a reimbursement of 80% of the </w:t>
      </w:r>
      <w:r w:rsidR="00AB6359">
        <w:rPr>
          <w:rFonts w:ascii="Times New Roman" w:hAnsi="Times New Roman"/>
          <w:sz w:val="24"/>
          <w:szCs w:val="24"/>
        </w:rPr>
        <w:t xml:space="preserve">following </w:t>
      </w:r>
      <w:r w:rsidRPr="001B188D">
        <w:rPr>
          <w:rFonts w:ascii="Times New Roman" w:hAnsi="Times New Roman"/>
          <w:sz w:val="24"/>
          <w:szCs w:val="24"/>
        </w:rPr>
        <w:t>eligible costs</w:t>
      </w:r>
      <w:r w:rsidR="00BD5FCF">
        <w:rPr>
          <w:rFonts w:ascii="Times New Roman" w:hAnsi="Times New Roman"/>
          <w:sz w:val="24"/>
          <w:szCs w:val="24"/>
        </w:rPr>
        <w:t xml:space="preserve"> actually incurred</w:t>
      </w:r>
      <w:r w:rsidRPr="001B188D">
        <w:rPr>
          <w:rFonts w:ascii="Times New Roman" w:hAnsi="Times New Roman"/>
          <w:sz w:val="24"/>
          <w:szCs w:val="24"/>
        </w:rPr>
        <w:t xml:space="preserve"> </w:t>
      </w:r>
      <w:proofErr w:type="gramStart"/>
      <w:r w:rsidR="00AB6359">
        <w:rPr>
          <w:rFonts w:ascii="Times New Roman" w:hAnsi="Times New Roman"/>
          <w:sz w:val="24"/>
          <w:szCs w:val="24"/>
        </w:rPr>
        <w:t>with the exception of</w:t>
      </w:r>
      <w:proofErr w:type="gramEnd"/>
      <w:r w:rsidR="00AB6359">
        <w:rPr>
          <w:rFonts w:ascii="Times New Roman" w:hAnsi="Times New Roman"/>
          <w:sz w:val="24"/>
          <w:szCs w:val="24"/>
        </w:rPr>
        <w:t xml:space="preserve"> the cost related to </w:t>
      </w:r>
      <w:r w:rsidR="00AB6359">
        <w:rPr>
          <w:rFonts w:ascii="Times New Roman" w:hAnsi="Times New Roman"/>
          <w:sz w:val="24"/>
          <w:szCs w:val="24"/>
        </w:rPr>
        <w:lastRenderedPageBreak/>
        <w:t>visa, residence permits and vaccinations and medical certifications, which shall be reimburse</w:t>
      </w:r>
      <w:r w:rsidR="00095CC9">
        <w:rPr>
          <w:rFonts w:ascii="Times New Roman" w:hAnsi="Times New Roman"/>
          <w:sz w:val="24"/>
          <w:szCs w:val="24"/>
        </w:rPr>
        <w:t>d at 100%</w:t>
      </w:r>
      <w:r w:rsidR="00550156">
        <w:rPr>
          <w:rFonts w:ascii="Times New Roman" w:hAnsi="Times New Roman"/>
          <w:sz w:val="24"/>
          <w:szCs w:val="24"/>
        </w:rPr>
        <w:t>.</w:t>
      </w:r>
    </w:p>
    <w:p w14:paraId="367A864F" w14:textId="77777777" w:rsidR="00B20DB0" w:rsidRPr="001B188D" w:rsidRDefault="00B20DB0" w:rsidP="006560F1">
      <w:pPr>
        <w:numPr>
          <w:ilvl w:val="0"/>
          <w:numId w:val="22"/>
        </w:numPr>
        <w:jc w:val="both"/>
        <w:rPr>
          <w:rFonts w:ascii="Times New Roman" w:hAnsi="Times New Roman"/>
          <w:sz w:val="24"/>
          <w:szCs w:val="24"/>
        </w:rPr>
      </w:pPr>
      <w:r w:rsidRPr="001B188D">
        <w:rPr>
          <w:rFonts w:ascii="Times New Roman" w:hAnsi="Times New Roman"/>
          <w:sz w:val="24"/>
          <w:szCs w:val="24"/>
        </w:rPr>
        <w:t xml:space="preserve">Eligible costs: </w:t>
      </w:r>
    </w:p>
    <w:p w14:paraId="157F58C6" w14:textId="77777777" w:rsidR="00B20DB0" w:rsidRPr="001B188D" w:rsidRDefault="00B20DB0" w:rsidP="006560F1">
      <w:pPr>
        <w:pStyle w:val="ListParagraph"/>
        <w:numPr>
          <w:ilvl w:val="0"/>
          <w:numId w:val="24"/>
        </w:numPr>
        <w:spacing w:line="276" w:lineRule="auto"/>
        <w:ind w:left="1134"/>
        <w:jc w:val="both"/>
        <w:rPr>
          <w:rFonts w:ascii="Times New Roman" w:hAnsi="Times New Roman"/>
          <w:sz w:val="24"/>
          <w:szCs w:val="24"/>
        </w:rPr>
      </w:pPr>
      <w:r w:rsidRPr="001B188D">
        <w:rPr>
          <w:rFonts w:ascii="Times New Roman" w:hAnsi="Times New Roman"/>
          <w:sz w:val="24"/>
          <w:szCs w:val="24"/>
        </w:rPr>
        <w:t xml:space="preserve">Costs relating to a pre-financing guarantee lodged by the beneficiary where such guarantee is required by the NA, as specified in Article I.4.2 of the Agreement.  </w:t>
      </w:r>
    </w:p>
    <w:p w14:paraId="517D4FC3" w14:textId="77777777" w:rsidR="00B20DB0" w:rsidRPr="001B188D" w:rsidRDefault="00B20DB0" w:rsidP="006560F1">
      <w:pPr>
        <w:pStyle w:val="ListParagraph"/>
        <w:spacing w:line="276" w:lineRule="auto"/>
        <w:ind w:left="1134"/>
        <w:jc w:val="both"/>
        <w:rPr>
          <w:rFonts w:ascii="Times New Roman" w:hAnsi="Times New Roman"/>
          <w:sz w:val="24"/>
          <w:szCs w:val="24"/>
        </w:rPr>
      </w:pPr>
    </w:p>
    <w:p w14:paraId="3CDCF7BC" w14:textId="04080F60" w:rsidR="00313ADA" w:rsidRPr="00313ADA" w:rsidRDefault="00B20DB0" w:rsidP="006560F1">
      <w:pPr>
        <w:pStyle w:val="ListParagraph"/>
        <w:numPr>
          <w:ilvl w:val="0"/>
          <w:numId w:val="24"/>
        </w:numPr>
        <w:spacing w:line="276" w:lineRule="auto"/>
        <w:ind w:left="1134"/>
        <w:jc w:val="both"/>
        <w:rPr>
          <w:rFonts w:ascii="Times New Roman" w:hAnsi="Times New Roman"/>
          <w:sz w:val="24"/>
          <w:szCs w:val="24"/>
        </w:rPr>
      </w:pPr>
      <w:r w:rsidRPr="00313ADA">
        <w:rPr>
          <w:rFonts w:ascii="Times New Roman" w:hAnsi="Times New Roman"/>
          <w:sz w:val="24"/>
          <w:szCs w:val="24"/>
        </w:rPr>
        <w:t xml:space="preserve">Costs of travel </w:t>
      </w:r>
      <w:r w:rsidR="004E5105" w:rsidRPr="00313ADA">
        <w:rPr>
          <w:rFonts w:ascii="Times New Roman" w:hAnsi="Times New Roman"/>
          <w:sz w:val="24"/>
          <w:szCs w:val="24"/>
        </w:rPr>
        <w:t xml:space="preserve">in the most economical but also effective way </w:t>
      </w:r>
      <w:r w:rsidRPr="00313ADA">
        <w:rPr>
          <w:rFonts w:ascii="Times New Roman" w:hAnsi="Times New Roman"/>
          <w:sz w:val="24"/>
          <w:szCs w:val="24"/>
        </w:rPr>
        <w:t xml:space="preserve">for </w:t>
      </w:r>
      <w:r w:rsidR="00C15BDD" w:rsidRPr="00313ADA">
        <w:rPr>
          <w:rFonts w:ascii="Times New Roman" w:hAnsi="Times New Roman"/>
          <w:sz w:val="24"/>
          <w:szCs w:val="24"/>
        </w:rPr>
        <w:t xml:space="preserve">eligible participants </w:t>
      </w:r>
      <w:r w:rsidRPr="00313ADA">
        <w:rPr>
          <w:rFonts w:ascii="Times New Roman" w:hAnsi="Times New Roman"/>
          <w:sz w:val="24"/>
          <w:szCs w:val="24"/>
        </w:rPr>
        <w:t xml:space="preserve">for which the standard funding rule does not cover at least 70% of the eligible costs. </w:t>
      </w:r>
      <w:r w:rsidR="00EA5E7C" w:rsidRPr="00313ADA">
        <w:rPr>
          <w:rFonts w:ascii="Times New Roman" w:hAnsi="Times New Roman"/>
          <w:sz w:val="24"/>
          <w:szCs w:val="24"/>
        </w:rPr>
        <w:t xml:space="preserve">The exceptional costs for expensive travel </w:t>
      </w:r>
      <w:proofErr w:type="gramStart"/>
      <w:r w:rsidR="00EA5E7C" w:rsidRPr="00313ADA">
        <w:rPr>
          <w:rFonts w:ascii="Times New Roman" w:hAnsi="Times New Roman"/>
          <w:sz w:val="24"/>
          <w:szCs w:val="24"/>
        </w:rPr>
        <w:t>replace</w:t>
      </w:r>
      <w:r w:rsidR="00773BB7">
        <w:rPr>
          <w:rFonts w:ascii="Times New Roman" w:hAnsi="Times New Roman"/>
          <w:sz w:val="24"/>
          <w:szCs w:val="24"/>
        </w:rPr>
        <w:t>s</w:t>
      </w:r>
      <w:proofErr w:type="gramEnd"/>
      <w:r w:rsidR="00EA5E7C" w:rsidRPr="00313ADA">
        <w:rPr>
          <w:rFonts w:ascii="Times New Roman" w:hAnsi="Times New Roman"/>
          <w:sz w:val="24"/>
          <w:szCs w:val="24"/>
        </w:rPr>
        <w:t xml:space="preserve"> the </w:t>
      </w:r>
      <w:r w:rsidR="008C197E" w:rsidRPr="00313ADA">
        <w:rPr>
          <w:rFonts w:ascii="Times New Roman" w:hAnsi="Times New Roman"/>
          <w:sz w:val="24"/>
          <w:szCs w:val="24"/>
        </w:rPr>
        <w:t xml:space="preserve">separate </w:t>
      </w:r>
      <w:r w:rsidR="00EA5E7C" w:rsidRPr="00313ADA">
        <w:rPr>
          <w:rFonts w:ascii="Times New Roman" w:hAnsi="Times New Roman"/>
          <w:sz w:val="24"/>
          <w:szCs w:val="24"/>
        </w:rPr>
        <w:t>travel grant</w:t>
      </w:r>
      <w:r w:rsidR="00313ADA">
        <w:rPr>
          <w:rFonts w:ascii="Times New Roman" w:hAnsi="Times New Roman"/>
          <w:sz w:val="24"/>
          <w:szCs w:val="24"/>
        </w:rPr>
        <w:t>.</w:t>
      </w:r>
    </w:p>
    <w:p w14:paraId="52BDB2F7" w14:textId="02D9921E" w:rsidR="00A72817" w:rsidRPr="00B651F9" w:rsidRDefault="00550156" w:rsidP="005D656A">
      <w:pPr>
        <w:pStyle w:val="ListParagraph"/>
        <w:numPr>
          <w:ilvl w:val="0"/>
          <w:numId w:val="24"/>
        </w:numPr>
        <w:spacing w:line="276" w:lineRule="auto"/>
        <w:ind w:left="1134"/>
        <w:jc w:val="both"/>
        <w:rPr>
          <w:rFonts w:ascii="Times New Roman" w:hAnsi="Times New Roman"/>
          <w:sz w:val="24"/>
          <w:szCs w:val="24"/>
        </w:rPr>
      </w:pPr>
      <w:r w:rsidRPr="00B651F9">
        <w:rPr>
          <w:rFonts w:ascii="Times New Roman" w:hAnsi="Times New Roman"/>
          <w:sz w:val="24"/>
          <w:szCs w:val="24"/>
        </w:rPr>
        <w:t>C</w:t>
      </w:r>
      <w:r w:rsidR="007F00EB" w:rsidRPr="00B651F9">
        <w:rPr>
          <w:rFonts w:ascii="Times New Roman" w:hAnsi="Times New Roman"/>
          <w:sz w:val="24"/>
          <w:szCs w:val="24"/>
        </w:rPr>
        <w:t>osts related to visa, residence permits and vaccinations and medical certifications.</w:t>
      </w:r>
    </w:p>
    <w:p w14:paraId="528797E7" w14:textId="77777777" w:rsidR="005E662F" w:rsidRDefault="005E662F" w:rsidP="006560F1">
      <w:pPr>
        <w:pStyle w:val="ListParagraph"/>
        <w:spacing w:line="276" w:lineRule="auto"/>
        <w:jc w:val="both"/>
        <w:rPr>
          <w:rFonts w:ascii="Times New Roman" w:eastAsia="Calibri" w:hAnsi="Times New Roman" w:cs="Times New Roman"/>
          <w:sz w:val="24"/>
          <w:szCs w:val="24"/>
        </w:rPr>
      </w:pPr>
    </w:p>
    <w:p w14:paraId="36DB6185" w14:textId="77777777" w:rsidR="00B20DB0" w:rsidRDefault="00B20DB0" w:rsidP="006560F1">
      <w:pPr>
        <w:pStyle w:val="ListParagraph"/>
        <w:numPr>
          <w:ilvl w:val="0"/>
          <w:numId w:val="22"/>
        </w:numPr>
        <w:spacing w:line="276" w:lineRule="auto"/>
        <w:jc w:val="both"/>
        <w:rPr>
          <w:rFonts w:ascii="Times New Roman" w:hAnsi="Times New Roman"/>
          <w:sz w:val="24"/>
          <w:szCs w:val="24"/>
        </w:rPr>
      </w:pPr>
      <w:r>
        <w:rPr>
          <w:rFonts w:ascii="Times New Roman" w:hAnsi="Times New Roman"/>
          <w:sz w:val="24"/>
          <w:szCs w:val="24"/>
        </w:rPr>
        <w:t>Supporting documents:</w:t>
      </w:r>
    </w:p>
    <w:p w14:paraId="1938F4AD" w14:textId="77777777" w:rsidR="00B20DB0" w:rsidRDefault="00B20DB0" w:rsidP="006560F1">
      <w:pPr>
        <w:pStyle w:val="ListParagraph"/>
        <w:spacing w:line="276" w:lineRule="auto"/>
        <w:jc w:val="both"/>
        <w:rPr>
          <w:rFonts w:ascii="Times New Roman" w:hAnsi="Times New Roman"/>
          <w:sz w:val="24"/>
          <w:szCs w:val="24"/>
        </w:rPr>
      </w:pPr>
    </w:p>
    <w:p w14:paraId="390F3DA8" w14:textId="45D134B4" w:rsidR="00B20DB0" w:rsidRDefault="00417D8C"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roof of the cost </w:t>
      </w:r>
      <w:r w:rsidR="00E03BF5">
        <w:rPr>
          <w:rFonts w:ascii="Times New Roman" w:hAnsi="Times New Roman"/>
          <w:sz w:val="24"/>
          <w:szCs w:val="24"/>
        </w:rPr>
        <w:t xml:space="preserve">of </w:t>
      </w:r>
      <w:r w:rsidR="00B20DB0">
        <w:rPr>
          <w:rFonts w:ascii="Times New Roman" w:hAnsi="Times New Roman"/>
          <w:sz w:val="24"/>
          <w:szCs w:val="24"/>
        </w:rPr>
        <w:t xml:space="preserve">the financial guarantee issued by the body providing the guarantee to the beneficiary, specifying the name and address of the body issuing the financial guarantee, the amount and currency of the cost of the guarantee, and providing the date and signature of the legal representative of the body issuing the guarantee. </w:t>
      </w:r>
    </w:p>
    <w:p w14:paraId="18BD2156" w14:textId="77777777" w:rsidR="00B20DB0" w:rsidRDefault="00B20DB0" w:rsidP="006560F1">
      <w:pPr>
        <w:pStyle w:val="ListParagraph"/>
        <w:spacing w:line="276" w:lineRule="auto"/>
        <w:ind w:left="1134"/>
        <w:jc w:val="both"/>
        <w:rPr>
          <w:rFonts w:ascii="Times New Roman" w:hAnsi="Times New Roman"/>
          <w:sz w:val="24"/>
          <w:szCs w:val="24"/>
        </w:rPr>
      </w:pPr>
    </w:p>
    <w:p w14:paraId="4265EF69" w14:textId="487C61A5" w:rsidR="007F00EB" w:rsidRDefault="00B20DB0" w:rsidP="006560F1">
      <w:pPr>
        <w:pStyle w:val="ListParagraph"/>
        <w:numPr>
          <w:ilvl w:val="0"/>
          <w:numId w:val="24"/>
        </w:numPr>
        <w:spacing w:line="276" w:lineRule="auto"/>
        <w:ind w:left="1134"/>
        <w:jc w:val="both"/>
        <w:rPr>
          <w:rFonts w:ascii="Times New Roman" w:hAnsi="Times New Roman"/>
          <w:sz w:val="24"/>
          <w:szCs w:val="24"/>
        </w:rPr>
      </w:pPr>
      <w:r w:rsidRPr="00261376">
        <w:rPr>
          <w:rFonts w:ascii="Times New Roman" w:hAnsi="Times New Roman"/>
          <w:sz w:val="24"/>
          <w:szCs w:val="24"/>
        </w:rPr>
        <w:t xml:space="preserve">In the case of </w:t>
      </w:r>
      <w:r w:rsidR="00A36864" w:rsidRPr="00261376">
        <w:rPr>
          <w:rFonts w:ascii="Times New Roman" w:hAnsi="Times New Roman"/>
          <w:sz w:val="24"/>
          <w:szCs w:val="24"/>
        </w:rPr>
        <w:t>travel costs</w:t>
      </w:r>
      <w:r w:rsidR="00B651F9">
        <w:rPr>
          <w:rFonts w:ascii="Times New Roman" w:hAnsi="Times New Roman"/>
          <w:sz w:val="24"/>
          <w:szCs w:val="24"/>
        </w:rPr>
        <w:t xml:space="preserve">: </w:t>
      </w:r>
      <w:r w:rsidRPr="007E7CED">
        <w:rPr>
          <w:rFonts w:ascii="Times New Roman" w:hAnsi="Times New Roman"/>
          <w:sz w:val="24"/>
          <w:szCs w:val="24"/>
        </w:rPr>
        <w:t>proof of paym</w:t>
      </w:r>
      <w:r w:rsidRPr="00261376">
        <w:rPr>
          <w:rFonts w:ascii="Times New Roman" w:hAnsi="Times New Roman"/>
          <w:sz w:val="24"/>
          <w:szCs w:val="24"/>
        </w:rPr>
        <w:t xml:space="preserve">ent of the related costs </w:t>
      </w:r>
      <w:proofErr w:type="gramStart"/>
      <w:r w:rsidRPr="00261376">
        <w:rPr>
          <w:rFonts w:ascii="Times New Roman" w:hAnsi="Times New Roman"/>
          <w:sz w:val="24"/>
          <w:szCs w:val="24"/>
        </w:rPr>
        <w:t>on the basis of</w:t>
      </w:r>
      <w:proofErr w:type="gramEnd"/>
      <w:r w:rsidRPr="00261376">
        <w:rPr>
          <w:rFonts w:ascii="Times New Roman" w:hAnsi="Times New Roman"/>
          <w:sz w:val="24"/>
          <w:szCs w:val="24"/>
        </w:rPr>
        <w:t xml:space="preserve"> invoices specifying the name and address of the body issuing the invoice, the amount and currency, the date of the invoice</w:t>
      </w:r>
      <w:r w:rsidR="00EA2567" w:rsidRPr="00261376">
        <w:rPr>
          <w:rFonts w:ascii="Times New Roman" w:hAnsi="Times New Roman"/>
          <w:sz w:val="24"/>
          <w:szCs w:val="24"/>
        </w:rPr>
        <w:t xml:space="preserve"> and</w:t>
      </w:r>
      <w:r w:rsidR="004E5105" w:rsidRPr="00261376">
        <w:rPr>
          <w:rFonts w:ascii="Times New Roman" w:hAnsi="Times New Roman"/>
          <w:sz w:val="24"/>
          <w:szCs w:val="24"/>
        </w:rPr>
        <w:t xml:space="preserve"> the travel route</w:t>
      </w:r>
      <w:r w:rsidR="000A628D" w:rsidRPr="00261376">
        <w:rPr>
          <w:rFonts w:ascii="Times New Roman" w:hAnsi="Times New Roman"/>
          <w:sz w:val="24"/>
          <w:szCs w:val="24"/>
        </w:rPr>
        <w:t>.</w:t>
      </w:r>
    </w:p>
    <w:p w14:paraId="01101E13" w14:textId="77777777" w:rsidR="007F00EB" w:rsidRPr="00087269" w:rsidRDefault="007F00EB" w:rsidP="006560F1">
      <w:pPr>
        <w:pStyle w:val="ListParagraph"/>
        <w:spacing w:line="276" w:lineRule="auto"/>
        <w:ind w:left="1134"/>
        <w:jc w:val="both"/>
        <w:rPr>
          <w:rFonts w:ascii="Times New Roman" w:hAnsi="Times New Roman"/>
          <w:sz w:val="24"/>
          <w:szCs w:val="24"/>
        </w:rPr>
      </w:pPr>
    </w:p>
    <w:p w14:paraId="2FDAEA80" w14:textId="1CF51A09" w:rsidR="007F00EB" w:rsidRPr="00C74C94" w:rsidRDefault="007F00EB" w:rsidP="006560F1">
      <w:pPr>
        <w:pStyle w:val="ListParagraph"/>
        <w:numPr>
          <w:ilvl w:val="0"/>
          <w:numId w:val="24"/>
        </w:numPr>
        <w:spacing w:line="276" w:lineRule="auto"/>
        <w:ind w:left="1134"/>
        <w:jc w:val="both"/>
        <w:rPr>
          <w:rFonts w:ascii="Times New Roman" w:hAnsi="Times New Roman"/>
          <w:sz w:val="24"/>
          <w:szCs w:val="24"/>
        </w:rPr>
      </w:pPr>
      <w:r>
        <w:rPr>
          <w:rFonts w:ascii="Times New Roman" w:hAnsi="Times New Roman"/>
          <w:sz w:val="24"/>
          <w:szCs w:val="24"/>
        </w:rPr>
        <w:t>In the case of travel c</w:t>
      </w:r>
      <w:r w:rsidRPr="00087269">
        <w:rPr>
          <w:rFonts w:ascii="Times New Roman" w:hAnsi="Times New Roman"/>
          <w:sz w:val="24"/>
          <w:szCs w:val="24"/>
        </w:rPr>
        <w:t xml:space="preserve">osts related to visa, residence permits and vaccinations and medical certifications: </w:t>
      </w:r>
      <w:r w:rsidRPr="007E7CED">
        <w:rPr>
          <w:rFonts w:ascii="Times New Roman" w:hAnsi="Times New Roman"/>
          <w:sz w:val="24"/>
          <w:szCs w:val="24"/>
        </w:rPr>
        <w:t>proof of paym</w:t>
      </w:r>
      <w:r w:rsidRPr="00087269">
        <w:rPr>
          <w:rFonts w:ascii="Times New Roman" w:hAnsi="Times New Roman"/>
          <w:sz w:val="24"/>
          <w:szCs w:val="24"/>
        </w:rPr>
        <w:t xml:space="preserve">ent of the related costs </w:t>
      </w:r>
      <w:proofErr w:type="gramStart"/>
      <w:r w:rsidRPr="00087269">
        <w:rPr>
          <w:rFonts w:ascii="Times New Roman" w:hAnsi="Times New Roman"/>
          <w:sz w:val="24"/>
          <w:szCs w:val="24"/>
        </w:rPr>
        <w:t>on the basis of</w:t>
      </w:r>
      <w:proofErr w:type="gramEnd"/>
      <w:r w:rsidRPr="00087269">
        <w:rPr>
          <w:rFonts w:ascii="Times New Roman" w:hAnsi="Times New Roman"/>
          <w:sz w:val="24"/>
          <w:szCs w:val="24"/>
        </w:rPr>
        <w:t xml:space="preserve"> invoices specifying the name and address of the body issuing the invoice, the amount and currency, and the date of the invoice.</w:t>
      </w:r>
    </w:p>
    <w:p w14:paraId="49137FD2" w14:textId="7A509408" w:rsidR="00C74C94" w:rsidRPr="00C74C94" w:rsidRDefault="00C74C94" w:rsidP="00C74C94">
      <w:pPr>
        <w:tabs>
          <w:tab w:val="left" w:pos="851"/>
        </w:tabs>
        <w:jc w:val="both"/>
        <w:rPr>
          <w:rFonts w:ascii="Times New Roman" w:hAnsi="Times New Roman"/>
          <w:sz w:val="24"/>
          <w:szCs w:val="24"/>
        </w:rPr>
      </w:pPr>
    </w:p>
    <w:p w14:paraId="4B5EB633" w14:textId="1751DC50" w:rsidR="00B20DB0" w:rsidRDefault="00B20DB0" w:rsidP="00087269">
      <w:pPr>
        <w:pStyle w:val="Heading1"/>
        <w:numPr>
          <w:ilvl w:val="0"/>
          <w:numId w:val="125"/>
        </w:numPr>
      </w:pPr>
      <w:bookmarkStart w:id="2" w:name="_Toc72322256"/>
      <w:r w:rsidRPr="0062612F">
        <w:t>CONDITIONS OF ELIGIBILITY OF PROJECT ACTIVITIES</w:t>
      </w:r>
      <w:bookmarkEnd w:id="2"/>
    </w:p>
    <w:p w14:paraId="3D4465CA" w14:textId="77777777" w:rsidR="0062612F" w:rsidRPr="0062612F" w:rsidRDefault="0062612F" w:rsidP="00087269">
      <w:pPr>
        <w:pStyle w:val="BodyText"/>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lastRenderedPageBreak/>
        <w:t xml:space="preserve">Travel time will not be considered when determining compliance with minimum eligible duration of mobility activities specified in the Programme Guide.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Activities that are not compliant with the rules set out in the Erasmus+ Programme Guide </w:t>
      </w:r>
      <w:r w:rsidR="00A436BB">
        <w:rPr>
          <w:rFonts w:ascii="Times New Roman" w:hAnsi="Times New Roman"/>
          <w:sz w:val="24"/>
          <w:szCs w:val="24"/>
        </w:rPr>
        <w:t>(</w:t>
      </w:r>
      <w:r>
        <w:rPr>
          <w:rFonts w:ascii="Times New Roman" w:hAnsi="Times New Roman"/>
          <w:sz w:val="24"/>
          <w:szCs w:val="24"/>
        </w:rPr>
        <w:t>as complemented by the rules set out in this Annex</w:t>
      </w:r>
      <w:r w:rsidR="00A436BB">
        <w:rPr>
          <w:rFonts w:ascii="Times New Roman" w:hAnsi="Times New Roman"/>
          <w:sz w:val="24"/>
          <w:szCs w:val="24"/>
        </w:rPr>
        <w:t>)</w:t>
      </w:r>
      <w:r>
        <w:rPr>
          <w:rFonts w:ascii="Times New Roman" w:hAnsi="Times New Roman"/>
          <w:sz w:val="24"/>
          <w:szCs w:val="24"/>
        </w:rPr>
        <w:t xml:space="preserve"> </w:t>
      </w:r>
      <w:r w:rsidR="005D5EBF">
        <w:rPr>
          <w:rFonts w:ascii="Times New Roman" w:hAnsi="Times New Roman"/>
          <w:sz w:val="24"/>
          <w:szCs w:val="24"/>
        </w:rPr>
        <w:t>must</w:t>
      </w:r>
      <w:r>
        <w:rPr>
          <w:rFonts w:ascii="Times New Roman" w:hAnsi="Times New Roman"/>
          <w:sz w:val="24"/>
          <w:szCs w:val="24"/>
        </w:rPr>
        <w:t xml:space="preserve"> be declared ineligible by the NA and the grant amounts corresponding to th</w:t>
      </w:r>
      <w:r w:rsidR="00A436BB">
        <w:rPr>
          <w:rFonts w:ascii="Times New Roman" w:hAnsi="Times New Roman"/>
          <w:sz w:val="24"/>
          <w:szCs w:val="24"/>
        </w:rPr>
        <w:t>ose</w:t>
      </w:r>
      <w:r>
        <w:rPr>
          <w:rFonts w:ascii="Times New Roman" w:hAnsi="Times New Roman"/>
          <w:sz w:val="24"/>
          <w:szCs w:val="24"/>
        </w:rPr>
        <w:t xml:space="preserve"> activities </w:t>
      </w:r>
      <w:r w:rsidR="005D5EBF">
        <w:rPr>
          <w:rFonts w:ascii="Times New Roman" w:hAnsi="Times New Roman"/>
          <w:sz w:val="24"/>
          <w:szCs w:val="24"/>
        </w:rPr>
        <w:t>must</w:t>
      </w:r>
      <w:r>
        <w:rPr>
          <w:rFonts w:ascii="Times New Roman" w:hAnsi="Times New Roman"/>
          <w:sz w:val="24"/>
          <w:szCs w:val="24"/>
        </w:rPr>
        <w:t xml:space="preserve"> be </w:t>
      </w:r>
      <w:r w:rsidR="00A436BB">
        <w:rPr>
          <w:rFonts w:ascii="Times New Roman" w:hAnsi="Times New Roman"/>
          <w:sz w:val="24"/>
          <w:szCs w:val="24"/>
        </w:rPr>
        <w:t xml:space="preserve">recovered </w:t>
      </w:r>
      <w:r>
        <w:rPr>
          <w:rFonts w:ascii="Times New Roman" w:hAnsi="Times New Roman"/>
          <w:sz w:val="24"/>
          <w:szCs w:val="24"/>
        </w:rPr>
        <w:t xml:space="preserve">in full. The </w:t>
      </w:r>
      <w:r w:rsidR="00A436BB">
        <w:rPr>
          <w:rFonts w:ascii="Times New Roman" w:hAnsi="Times New Roman"/>
          <w:sz w:val="24"/>
          <w:szCs w:val="24"/>
        </w:rPr>
        <w:t xml:space="preserve">recovery </w:t>
      </w:r>
      <w:r w:rsidR="005D5EBF">
        <w:rPr>
          <w:rFonts w:ascii="Times New Roman" w:hAnsi="Times New Roman"/>
          <w:sz w:val="24"/>
          <w:szCs w:val="24"/>
        </w:rPr>
        <w:t>must</w:t>
      </w:r>
      <w:r>
        <w:rPr>
          <w:rFonts w:ascii="Times New Roman" w:hAnsi="Times New Roman"/>
          <w:sz w:val="24"/>
          <w:szCs w:val="24"/>
        </w:rPr>
        <w:t xml:space="preserve"> cover all budget categories for which a grant was awarded in relation to the activity that is declared ineligible.</w:t>
      </w:r>
    </w:p>
    <w:p w14:paraId="095B34C3" w14:textId="5DCE878A" w:rsidR="00B20DB0" w:rsidRDefault="00BD0C79" w:rsidP="00087269">
      <w:pPr>
        <w:pStyle w:val="Heading1"/>
        <w:numPr>
          <w:ilvl w:val="0"/>
          <w:numId w:val="125"/>
        </w:numPr>
      </w:pPr>
      <w:bookmarkStart w:id="3" w:name="_Toc72322257"/>
      <w:r>
        <w:t>FINAL REPORT</w:t>
      </w:r>
      <w:r w:rsidR="00B20DB0">
        <w:t xml:space="preserve">  </w:t>
      </w:r>
      <w:bookmarkEnd w:id="3"/>
    </w:p>
    <w:p w14:paraId="061820B4" w14:textId="77777777" w:rsidR="0062612F" w:rsidRPr="00087269" w:rsidRDefault="0062612F" w:rsidP="00087269">
      <w:pPr>
        <w:pStyle w:val="BodyText"/>
      </w:pPr>
    </w:p>
    <w:p w14:paraId="7BD0D671" w14:textId="77777777" w:rsidR="00550156" w:rsidRDefault="006D6FED" w:rsidP="00087269">
      <w:pPr>
        <w:jc w:val="both"/>
        <w:rPr>
          <w:rFonts w:ascii="Times New Roman" w:hAnsi="Times New Roman"/>
          <w:sz w:val="24"/>
          <w:szCs w:val="24"/>
          <w:shd w:val="clear" w:color="auto" w:fill="00FFFF"/>
        </w:rPr>
      </w:pPr>
      <w:r>
        <w:rPr>
          <w:rFonts w:ascii="Times New Roman" w:hAnsi="Times New Roman"/>
          <w:sz w:val="24"/>
          <w:szCs w:val="24"/>
          <w:shd w:val="clear" w:color="auto" w:fill="00FFFF"/>
        </w:rPr>
        <w:t xml:space="preserve">[For non-accredited beneficiaries </w:t>
      </w:r>
    </w:p>
    <w:p w14:paraId="64DEE741" w14:textId="114D4ED1" w:rsidR="00C04A04" w:rsidRDefault="006D6FED" w:rsidP="00087269">
      <w:pPr>
        <w:jc w:val="both"/>
        <w:rPr>
          <w:rFonts w:ascii="Times New Roman" w:hAnsi="Times New Roman"/>
          <w:sz w:val="24"/>
          <w:szCs w:val="24"/>
        </w:rPr>
      </w:pPr>
      <w:r>
        <w:rPr>
          <w:rFonts w:ascii="Times New Roman" w:hAnsi="Times New Roman"/>
          <w:sz w:val="24"/>
          <w:szCs w:val="24"/>
        </w:rPr>
        <w:t>The final report will be assessed in conjunctio</w:t>
      </w:r>
      <w:r w:rsidR="00C04A04">
        <w:rPr>
          <w:rFonts w:ascii="Times New Roman" w:hAnsi="Times New Roman"/>
          <w:sz w:val="24"/>
          <w:szCs w:val="24"/>
        </w:rPr>
        <w:t>n with the participant reports, and</w:t>
      </w:r>
      <w:r w:rsidR="00C04A04" w:rsidDel="00B05473">
        <w:rPr>
          <w:rFonts w:ascii="Times New Roman" w:hAnsi="Times New Roman"/>
          <w:sz w:val="24"/>
          <w:szCs w:val="24"/>
        </w:rPr>
        <w:t xml:space="preserve"> </w:t>
      </w:r>
      <w:r w:rsidR="00B05473" w:rsidRPr="006560F1">
        <w:rPr>
          <w:rFonts w:ascii="Times New Roman" w:hAnsi="Times New Roman"/>
          <w:sz w:val="24"/>
          <w:szCs w:val="24"/>
        </w:rPr>
        <w:t xml:space="preserve">other project documentation required by this grant agreement and the Erasmus quality standards. </w:t>
      </w:r>
      <w:r w:rsidR="00B05473" w:rsidRPr="00B06FDC">
        <w:rPr>
          <w:rFonts w:ascii="Times New Roman" w:hAnsi="Times New Roman"/>
          <w:sz w:val="24"/>
          <w:szCs w:val="24"/>
        </w:rPr>
        <w:t xml:space="preserve">The result of the evaluation </w:t>
      </w:r>
      <w:r w:rsidR="00C04A04">
        <w:rPr>
          <w:rFonts w:ascii="Times New Roman" w:hAnsi="Times New Roman"/>
          <w:sz w:val="24"/>
          <w:szCs w:val="24"/>
        </w:rPr>
        <w:t>will be</w:t>
      </w:r>
      <w:r w:rsidR="00B05473">
        <w:rPr>
          <w:rFonts w:ascii="Times New Roman" w:hAnsi="Times New Roman"/>
          <w:sz w:val="24"/>
          <w:szCs w:val="24"/>
        </w:rPr>
        <w:t xml:space="preserve"> a score out of </w:t>
      </w:r>
      <w:r w:rsidR="00C04A04">
        <w:rPr>
          <w:rFonts w:ascii="Times New Roman" w:hAnsi="Times New Roman"/>
          <w:sz w:val="24"/>
          <w:szCs w:val="24"/>
        </w:rPr>
        <w:t xml:space="preserve">maximum 100 points. A </w:t>
      </w:r>
      <w:r>
        <w:rPr>
          <w:rFonts w:ascii="Times New Roman" w:hAnsi="Times New Roman"/>
          <w:sz w:val="24"/>
          <w:szCs w:val="24"/>
        </w:rPr>
        <w:t xml:space="preserve">common set of </w:t>
      </w:r>
      <w:r w:rsidR="00C04A04">
        <w:rPr>
          <w:rFonts w:ascii="Times New Roman" w:hAnsi="Times New Roman"/>
          <w:sz w:val="24"/>
          <w:szCs w:val="24"/>
        </w:rPr>
        <w:t>evaluation</w:t>
      </w:r>
      <w:r>
        <w:rPr>
          <w:rFonts w:ascii="Times New Roman" w:hAnsi="Times New Roman"/>
          <w:sz w:val="24"/>
          <w:szCs w:val="24"/>
        </w:rPr>
        <w:t xml:space="preserve"> criteria </w:t>
      </w:r>
      <w:r w:rsidR="00C04A04">
        <w:rPr>
          <w:rFonts w:ascii="Times New Roman" w:hAnsi="Times New Roman"/>
          <w:sz w:val="24"/>
          <w:szCs w:val="24"/>
        </w:rPr>
        <w:t>will be used</w:t>
      </w:r>
      <w:r w:rsidR="006D35CB">
        <w:rPr>
          <w:rFonts w:ascii="Times New Roman" w:hAnsi="Times New Roman"/>
          <w:sz w:val="24"/>
          <w:szCs w:val="24"/>
        </w:rPr>
        <w:t xml:space="preserve"> to measure</w:t>
      </w:r>
      <w:r w:rsidDel="00D04BB5">
        <w:t xml:space="preserve"> </w:t>
      </w:r>
      <w:r>
        <w:rPr>
          <w:rFonts w:ascii="Times New Roman" w:hAnsi="Times New Roman"/>
          <w:sz w:val="24"/>
          <w:szCs w:val="24"/>
        </w:rPr>
        <w:t>the extent to which the project was implemented in line with the approved grant application and</w:t>
      </w:r>
      <w:r w:rsidRPr="00ED6210">
        <w:rPr>
          <w:rFonts w:ascii="Times New Roman" w:hAnsi="Times New Roman"/>
          <w:sz w:val="24"/>
          <w:szCs w:val="24"/>
        </w:rPr>
        <w:t xml:space="preserve"> </w:t>
      </w:r>
      <w:r>
        <w:rPr>
          <w:rFonts w:ascii="Times New Roman" w:hAnsi="Times New Roman"/>
          <w:sz w:val="24"/>
          <w:szCs w:val="24"/>
        </w:rPr>
        <w:t xml:space="preserve">the </w:t>
      </w:r>
      <w:r w:rsidRPr="00ED6210">
        <w:rPr>
          <w:rFonts w:ascii="Times New Roman" w:hAnsi="Times New Roman"/>
          <w:sz w:val="24"/>
          <w:szCs w:val="24"/>
        </w:rPr>
        <w:t>Erasmus</w:t>
      </w:r>
      <w:r w:rsidR="00393C4A">
        <w:rPr>
          <w:rFonts w:ascii="Times New Roman" w:hAnsi="Times New Roman"/>
          <w:sz w:val="24"/>
          <w:szCs w:val="24"/>
        </w:rPr>
        <w:t xml:space="preserve"> </w:t>
      </w:r>
      <w:r w:rsidRPr="00ED6210">
        <w:rPr>
          <w:rFonts w:ascii="Times New Roman" w:hAnsi="Times New Roman"/>
          <w:sz w:val="24"/>
          <w:szCs w:val="24"/>
        </w:rPr>
        <w:t>quality standards</w:t>
      </w:r>
      <w:r>
        <w:rPr>
          <w:rFonts w:ascii="Times New Roman" w:hAnsi="Times New Roman"/>
          <w:sz w:val="24"/>
          <w:szCs w:val="24"/>
        </w:rPr>
        <w:t>.</w:t>
      </w:r>
    </w:p>
    <w:p w14:paraId="4D882BA7" w14:textId="1F359893" w:rsidR="006D6FED"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w:t>
      </w:r>
      <w:r w:rsidDel="00051401">
        <w:rPr>
          <w:rFonts w:ascii="Times New Roman" w:hAnsi="Times New Roman"/>
          <w:sz w:val="24"/>
          <w:szCs w:val="24"/>
        </w:rPr>
        <w:t>may</w:t>
      </w:r>
      <w:r>
        <w:rPr>
          <w:rFonts w:ascii="Times New Roman" w:hAnsi="Times New Roman"/>
          <w:sz w:val="24"/>
          <w:szCs w:val="24"/>
        </w:rPr>
        <w:t xml:space="preserve"> result in a lower evaluation score.</w:t>
      </w:r>
      <w:r w:rsidR="00051401">
        <w:rPr>
          <w:rFonts w:ascii="Times New Roman" w:hAnsi="Times New Roman"/>
          <w:sz w:val="24"/>
          <w:szCs w:val="24"/>
        </w:rPr>
        <w:t xml:space="preserve"> </w:t>
      </w:r>
    </w:p>
    <w:p w14:paraId="07AFAB6A" w14:textId="77777777" w:rsidR="00FE3128" w:rsidRDefault="006D6FED" w:rsidP="00087269">
      <w:pPr>
        <w:jc w:val="both"/>
        <w:rPr>
          <w:rFonts w:ascii="Times New Roman" w:hAnsi="Times New Roman"/>
          <w:sz w:val="24"/>
          <w:szCs w:val="24"/>
          <w:shd w:val="clear" w:color="auto" w:fill="00FFFF"/>
        </w:rPr>
      </w:pPr>
      <w:r>
        <w:rPr>
          <w:rFonts w:ascii="Times New Roman" w:hAnsi="Times New Roman"/>
          <w:sz w:val="24"/>
          <w:szCs w:val="24"/>
          <w:shd w:val="clear" w:color="auto" w:fill="00FFFF"/>
        </w:rPr>
        <w:t xml:space="preserve">[For accredited beneficiaries </w:t>
      </w:r>
    </w:p>
    <w:p w14:paraId="36010835" w14:textId="1266AAB5" w:rsidR="00C04A04" w:rsidRDefault="00C04A04" w:rsidP="00087269">
      <w:pPr>
        <w:jc w:val="both"/>
        <w:rPr>
          <w:rFonts w:ascii="Times New Roman" w:hAnsi="Times New Roman"/>
          <w:sz w:val="24"/>
          <w:szCs w:val="24"/>
        </w:rPr>
      </w:pPr>
      <w:r>
        <w:rPr>
          <w:rFonts w:ascii="Times New Roman" w:hAnsi="Times New Roman"/>
          <w:sz w:val="24"/>
          <w:szCs w:val="24"/>
        </w:rPr>
        <w:t xml:space="preserve">The final report will be assessed in conjunction with the participant reports, </w:t>
      </w:r>
      <w:r w:rsidRPr="00DC2891">
        <w:rPr>
          <w:rFonts w:ascii="Times New Roman" w:hAnsi="Times New Roman"/>
          <w:sz w:val="24"/>
          <w:szCs w:val="24"/>
        </w:rPr>
        <w:t xml:space="preserve">and </w:t>
      </w:r>
      <w:r w:rsidR="00B05473" w:rsidRPr="00405CB2">
        <w:rPr>
          <w:rFonts w:ascii="Times New Roman" w:hAnsi="Times New Roman"/>
          <w:sz w:val="24"/>
          <w:szCs w:val="24"/>
        </w:rPr>
        <w:t>other project documentation required by this grant agreement and the Erasmus quality standards. The result of the evaluation</w:t>
      </w:r>
      <w:r w:rsidR="00B05473" w:rsidRPr="00DC2891">
        <w:rPr>
          <w:rFonts w:ascii="Times New Roman" w:hAnsi="Times New Roman"/>
          <w:sz w:val="24"/>
          <w:szCs w:val="24"/>
        </w:rPr>
        <w:t xml:space="preserve"> </w:t>
      </w:r>
      <w:r w:rsidRPr="00DC2891">
        <w:rPr>
          <w:rFonts w:ascii="Times New Roman" w:hAnsi="Times New Roman"/>
          <w:sz w:val="24"/>
          <w:szCs w:val="24"/>
        </w:rPr>
        <w:t xml:space="preserve">will be </w:t>
      </w:r>
      <w:r w:rsidR="00B05473" w:rsidRPr="00DC2891">
        <w:rPr>
          <w:rFonts w:ascii="Times New Roman" w:hAnsi="Times New Roman"/>
          <w:sz w:val="24"/>
          <w:szCs w:val="24"/>
        </w:rPr>
        <w:t>a score out of</w:t>
      </w:r>
      <w:r w:rsidR="003D2517" w:rsidRPr="008347B1">
        <w:rPr>
          <w:rFonts w:ascii="Times New Roman" w:hAnsi="Times New Roman"/>
          <w:sz w:val="24"/>
          <w:szCs w:val="24"/>
        </w:rPr>
        <w:t xml:space="preserve"> </w:t>
      </w:r>
      <w:r w:rsidRPr="008347B1">
        <w:rPr>
          <w:rFonts w:ascii="Times New Roman" w:hAnsi="Times New Roman"/>
          <w:sz w:val="24"/>
          <w:szCs w:val="24"/>
        </w:rPr>
        <w:t xml:space="preserve">maximum 100 points. </w:t>
      </w:r>
      <w:r>
        <w:rPr>
          <w:rFonts w:ascii="Times New Roman" w:hAnsi="Times New Roman"/>
          <w:sz w:val="24"/>
          <w:szCs w:val="24"/>
        </w:rPr>
        <w:t xml:space="preserve">A common set of evaluation criteria will be used </w:t>
      </w:r>
      <w:r w:rsidR="006D35CB">
        <w:rPr>
          <w:rFonts w:ascii="Times New Roman" w:hAnsi="Times New Roman"/>
          <w:sz w:val="24"/>
          <w:szCs w:val="24"/>
        </w:rPr>
        <w:t>to measure</w:t>
      </w:r>
      <w:r w:rsidR="006D6FED" w:rsidDel="00D04BB5">
        <w:t xml:space="preserve"> </w:t>
      </w:r>
      <w:r w:rsidR="006D6FED">
        <w:rPr>
          <w:rFonts w:ascii="Times New Roman" w:hAnsi="Times New Roman"/>
          <w:sz w:val="24"/>
          <w:szCs w:val="24"/>
        </w:rPr>
        <w:t>the extent to which the project was implemented in line with the targets defined in Annex II of this Agreement, the approved Erasmus Plan, and the Erasmus quality standards.</w:t>
      </w:r>
    </w:p>
    <w:p w14:paraId="54FBCA09" w14:textId="54011247" w:rsidR="00051401" w:rsidRDefault="00C04A04" w:rsidP="00051401">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may result in a lower evaluation </w:t>
      </w:r>
      <w:r w:rsidR="00393C4A">
        <w:rPr>
          <w:rFonts w:ascii="Times New Roman" w:hAnsi="Times New Roman"/>
          <w:sz w:val="24"/>
          <w:szCs w:val="24"/>
        </w:rPr>
        <w:t>score</w:t>
      </w:r>
      <w:r w:rsidR="00F123C0">
        <w:rPr>
          <w:rFonts w:ascii="Times New Roman" w:hAnsi="Times New Roman"/>
          <w:sz w:val="24"/>
          <w:szCs w:val="24"/>
        </w:rPr>
        <w:t>.</w:t>
      </w:r>
      <w:r w:rsidR="00051401">
        <w:rPr>
          <w:rFonts w:ascii="Times New Roman" w:hAnsi="Times New Roman"/>
          <w:sz w:val="24"/>
          <w:szCs w:val="24"/>
        </w:rPr>
        <w:t>]</w:t>
      </w:r>
    </w:p>
    <w:p w14:paraId="3F1FA110" w14:textId="58CA2DF5" w:rsidR="00BD0C79" w:rsidRDefault="00BD0C79" w:rsidP="00087269">
      <w:pPr>
        <w:pStyle w:val="Heading1"/>
        <w:numPr>
          <w:ilvl w:val="0"/>
          <w:numId w:val="125"/>
        </w:numPr>
      </w:pPr>
      <w:bookmarkStart w:id="4" w:name="_Toc72322258"/>
      <w:r>
        <w:t>GRANT REDUCTION FOR POOR, PARTIAL OR LATE IMPLEMENTATION</w:t>
      </w:r>
      <w:bookmarkEnd w:id="4"/>
    </w:p>
    <w:p w14:paraId="4B5F8BBE" w14:textId="77777777" w:rsidR="0062612F" w:rsidRPr="00087269" w:rsidRDefault="0062612F" w:rsidP="00087269">
      <w:pPr>
        <w:pStyle w:val="BodyText"/>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lastRenderedPageBreak/>
        <w:t xml:space="preserve">Poor, </w:t>
      </w:r>
      <w:proofErr w:type="gramStart"/>
      <w:r>
        <w:rPr>
          <w:rFonts w:ascii="Times New Roman" w:hAnsi="Times New Roman"/>
          <w:sz w:val="24"/>
          <w:szCs w:val="24"/>
        </w:rPr>
        <w:t>partial</w:t>
      </w:r>
      <w:proofErr w:type="gramEnd"/>
      <w:r>
        <w:rPr>
          <w:rFonts w:ascii="Times New Roman" w:hAnsi="Times New Roman"/>
          <w:sz w:val="24"/>
          <w:szCs w:val="24"/>
        </w:rPr>
        <w:t xml:space="preserve"> or late implementation of the Project may be established by the NA on the basis of the final report submitted by the beneficiary (including reports from individual participants taking part in the mobility activities).</w:t>
      </w:r>
      <w:r w:rsidR="007A2A40">
        <w:rPr>
          <w:rFonts w:ascii="Times New Roman" w:hAnsi="Times New Roman"/>
          <w:sz w:val="24"/>
          <w:szCs w:val="24"/>
        </w:rPr>
        <w:t xml:space="preserve">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In addition, t</w:t>
      </w:r>
      <w:r w:rsidR="00B20DB0">
        <w:rPr>
          <w:rFonts w:ascii="Times New Roman" w:hAnsi="Times New Roman"/>
          <w:sz w:val="24"/>
          <w:szCs w:val="24"/>
        </w:rPr>
        <w:t xml:space="preserve">he NA may </w:t>
      </w:r>
      <w:r w:rsidR="004B5865">
        <w:rPr>
          <w:rFonts w:ascii="Times New Roman" w:hAnsi="Times New Roman"/>
          <w:sz w:val="24"/>
          <w:szCs w:val="24"/>
        </w:rPr>
        <w:t xml:space="preserve">also </w:t>
      </w:r>
      <w:r w:rsidR="00B20DB0">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sidR="001A220E">
        <w:rPr>
          <w:rFonts w:ascii="Times New Roman" w:hAnsi="Times New Roman"/>
          <w:sz w:val="24"/>
          <w:szCs w:val="24"/>
        </w:rPr>
        <w:t xml:space="preserve">accreditation interim reports, </w:t>
      </w:r>
      <w:r w:rsidR="00B20DB0">
        <w:rPr>
          <w:rFonts w:ascii="Times New Roman" w:hAnsi="Times New Roman"/>
          <w:sz w:val="24"/>
          <w:szCs w:val="24"/>
        </w:rPr>
        <w:t>desk checks or on</w:t>
      </w:r>
      <w:r w:rsidR="00537A6D">
        <w:rPr>
          <w:rFonts w:ascii="Times New Roman" w:hAnsi="Times New Roman"/>
          <w:sz w:val="24"/>
          <w:szCs w:val="24"/>
        </w:rPr>
        <w:t>-</w:t>
      </w:r>
      <w:r w:rsidR="00B20DB0">
        <w:rPr>
          <w:rFonts w:ascii="Times New Roman" w:hAnsi="Times New Roman"/>
          <w:sz w:val="24"/>
          <w:szCs w:val="24"/>
        </w:rPr>
        <w:t>the</w:t>
      </w:r>
      <w:r w:rsidR="00537A6D">
        <w:rPr>
          <w:rFonts w:ascii="Times New Roman" w:hAnsi="Times New Roman"/>
          <w:sz w:val="24"/>
          <w:szCs w:val="24"/>
        </w:rPr>
        <w:t>-</w:t>
      </w:r>
      <w:r w:rsidR="00B20DB0">
        <w:rPr>
          <w:rFonts w:ascii="Times New Roman" w:hAnsi="Times New Roman"/>
          <w:sz w:val="24"/>
          <w:szCs w:val="24"/>
        </w:rPr>
        <w:t>spot checks undertaken by the NA.</w:t>
      </w:r>
    </w:p>
    <w:p w14:paraId="74F7DAF2" w14:textId="0D440F02" w:rsidR="006D6FED" w:rsidRPr="00BD0C79" w:rsidRDefault="006D6FED" w:rsidP="00087269">
      <w:pPr>
        <w:jc w:val="both"/>
        <w:rPr>
          <w:rFonts w:ascii="Times New Roman" w:hAnsi="Times New Roman"/>
          <w:sz w:val="24"/>
          <w:szCs w:val="24"/>
        </w:rPr>
      </w:pPr>
      <w:r w:rsidRPr="00BD0C79">
        <w:rPr>
          <w:rFonts w:ascii="Times New Roman" w:hAnsi="Times New Roman"/>
          <w:sz w:val="24"/>
          <w:szCs w:val="24"/>
        </w:rPr>
        <w:t xml:space="preserve">If the final report scores below </w:t>
      </w:r>
      <w:r w:rsidR="00804DA6">
        <w:rPr>
          <w:rFonts w:ascii="Times New Roman" w:hAnsi="Times New Roman"/>
          <w:sz w:val="24"/>
          <w:szCs w:val="24"/>
        </w:rPr>
        <w:t xml:space="preserve">60 </w:t>
      </w:r>
      <w:r w:rsidRPr="00BD0C79">
        <w:rPr>
          <w:rFonts w:ascii="Times New Roman" w:hAnsi="Times New Roman"/>
          <w:sz w:val="24"/>
          <w:szCs w:val="24"/>
        </w:rPr>
        <w:t>points in total</w:t>
      </w:r>
      <w:r w:rsidR="006D35CB">
        <w:rPr>
          <w:rFonts w:ascii="Times New Roman" w:hAnsi="Times New Roman"/>
          <w:sz w:val="24"/>
          <w:szCs w:val="24"/>
        </w:rPr>
        <w:t xml:space="preserve">, the </w:t>
      </w:r>
      <w:r w:rsidRPr="00BD0C79">
        <w:rPr>
          <w:rFonts w:ascii="Times New Roman" w:hAnsi="Times New Roman"/>
          <w:sz w:val="24"/>
          <w:szCs w:val="24"/>
        </w:rPr>
        <w:t xml:space="preserve">NA may reduce the final grant amount for organisational support </w:t>
      </w:r>
      <w:proofErr w:type="gramStart"/>
      <w:r w:rsidRPr="00BD0C79">
        <w:rPr>
          <w:rFonts w:ascii="Times New Roman" w:hAnsi="Times New Roman"/>
          <w:sz w:val="24"/>
          <w:szCs w:val="24"/>
        </w:rPr>
        <w:t>on the basis of</w:t>
      </w:r>
      <w:proofErr w:type="gramEnd"/>
      <w:r w:rsidRPr="00BD0C79">
        <w:rPr>
          <w:rFonts w:ascii="Times New Roman" w:hAnsi="Times New Roman"/>
          <w:sz w:val="24"/>
          <w:szCs w:val="24"/>
        </w:rPr>
        <w:t xml:space="preserve"> poor, partial or late implementation of the action even if all activities reported were eligible and actually took place. In that case, a grant reduction may correspond to:</w:t>
      </w:r>
    </w:p>
    <w:p w14:paraId="2ED2022F" w14:textId="4934CFFB" w:rsidR="00F46020" w:rsidRDefault="00F46020" w:rsidP="00F46020">
      <w:pPr>
        <w:numPr>
          <w:ilvl w:val="0"/>
          <w:numId w:val="69"/>
        </w:numPr>
        <w:jc w:val="both"/>
        <w:rPr>
          <w:rFonts w:ascii="Times New Roman" w:hAnsi="Times New Roman"/>
          <w:sz w:val="24"/>
          <w:szCs w:val="24"/>
        </w:rPr>
      </w:pPr>
      <w:r w:rsidRPr="00804DA6">
        <w:rPr>
          <w:rFonts w:ascii="Times New Roman" w:hAnsi="Times New Roman"/>
          <w:sz w:val="24"/>
          <w:szCs w:val="24"/>
        </w:rPr>
        <w:t xml:space="preserve">10% if the final report scores at least 50 points and below 60 </w:t>
      </w:r>
      <w:proofErr w:type="gramStart"/>
      <w:r w:rsidRPr="00804DA6">
        <w:rPr>
          <w:rFonts w:ascii="Times New Roman" w:hAnsi="Times New Roman"/>
          <w:sz w:val="24"/>
          <w:szCs w:val="24"/>
        </w:rPr>
        <w:t>points</w:t>
      </w:r>
      <w:r w:rsidR="006B383D">
        <w:rPr>
          <w:rFonts w:ascii="Times New Roman" w:hAnsi="Times New Roman"/>
          <w:sz w:val="24"/>
          <w:szCs w:val="24"/>
        </w:rPr>
        <w:t>;</w:t>
      </w:r>
      <w:proofErr w:type="gramEnd"/>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 xml:space="preserve">25% if the final report scores at least 40 points and below 50 </w:t>
      </w:r>
      <w:proofErr w:type="gramStart"/>
      <w:r>
        <w:rPr>
          <w:rFonts w:ascii="Times New Roman" w:hAnsi="Times New Roman"/>
          <w:sz w:val="24"/>
          <w:szCs w:val="24"/>
        </w:rPr>
        <w:t>points;</w:t>
      </w:r>
      <w:proofErr w:type="gramEnd"/>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 xml:space="preserve">50% if the final report scores at least 25 points and below 40 </w:t>
      </w:r>
      <w:proofErr w:type="gramStart"/>
      <w:r>
        <w:rPr>
          <w:rFonts w:ascii="Times New Roman" w:hAnsi="Times New Roman"/>
          <w:sz w:val="24"/>
          <w:szCs w:val="24"/>
        </w:rPr>
        <w:t>points;</w:t>
      </w:r>
      <w:proofErr w:type="gramEnd"/>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if the final report scores below 25 points.</w:t>
      </w:r>
    </w:p>
    <w:p w14:paraId="79B613A2" w14:textId="36107C24" w:rsidR="00B20DB0" w:rsidRPr="000E18BF" w:rsidRDefault="006D35CB" w:rsidP="00AB617E">
      <w:pPr>
        <w:jc w:val="both"/>
        <w:rPr>
          <w:rFonts w:ascii="Times New Roman" w:hAnsi="Times New Roman"/>
          <w:sz w:val="24"/>
          <w:szCs w:val="24"/>
        </w:rPr>
      </w:pPr>
      <w:r>
        <w:rPr>
          <w:rFonts w:ascii="Times New Roman" w:hAnsi="Times New Roman"/>
          <w:sz w:val="24"/>
          <w:szCs w:val="24"/>
        </w:rPr>
        <w:t>In addition, the NA may reduce the final grant amount for organisational support up to 100% in case the final report evaluation</w:t>
      </w:r>
      <w:r w:rsidR="00430BFF">
        <w:rPr>
          <w:rFonts w:ascii="Times New Roman" w:hAnsi="Times New Roman"/>
          <w:sz w:val="24"/>
          <w:szCs w:val="24"/>
        </w:rPr>
        <w:t xml:space="preserve">, a monitoring visit or on-the-spot check </w:t>
      </w:r>
      <w:r>
        <w:rPr>
          <w:rFonts w:ascii="Times New Roman" w:hAnsi="Times New Roman"/>
          <w:sz w:val="24"/>
          <w:szCs w:val="24"/>
        </w:rPr>
        <w:t>shows that Erasmus quality standards on good management of mobility activities have not been respected.</w:t>
      </w:r>
    </w:p>
    <w:p w14:paraId="5E2AABB2" w14:textId="0A2378C6" w:rsidR="0062612F" w:rsidRDefault="00B20DB0" w:rsidP="00087269">
      <w:pPr>
        <w:pStyle w:val="Heading1"/>
        <w:numPr>
          <w:ilvl w:val="0"/>
          <w:numId w:val="125"/>
        </w:numPr>
        <w:rPr>
          <w:u w:val="single"/>
          <w:shd w:val="clear" w:color="auto" w:fill="00FFFF"/>
        </w:rPr>
      </w:pPr>
      <w:bookmarkStart w:id="5" w:name="_Toc72322259"/>
      <w:r>
        <w:t>GRANT MODIFICATIONS</w:t>
      </w:r>
      <w:bookmarkEnd w:id="5"/>
    </w:p>
    <w:p w14:paraId="591C1D7E" w14:textId="142E5674" w:rsidR="00B20DB0" w:rsidRPr="0062612F" w:rsidRDefault="00B20DB0" w:rsidP="00087269">
      <w:pPr>
        <w:pStyle w:val="ListParagraph"/>
        <w:rPr>
          <w:u w:val="single"/>
          <w:shd w:val="clear" w:color="auto" w:fill="00FFFF"/>
        </w:rPr>
      </w:pPr>
    </w:p>
    <w:p w14:paraId="04EFE637" w14:textId="7915B2A6" w:rsidR="00DD4C0F" w:rsidRDefault="00B20DB0">
      <w:pPr>
        <w:widowControl w:val="0"/>
        <w:spacing w:after="0" w:line="273" w:lineRule="auto"/>
        <w:jc w:val="both"/>
        <w:rPr>
          <w:rFonts w:ascii="Times New Roman" w:hAnsi="Times New Roman"/>
          <w:sz w:val="24"/>
          <w:szCs w:val="24"/>
          <w:u w:val="single"/>
        </w:rPr>
      </w:pPr>
      <w:r w:rsidRPr="00087269">
        <w:rPr>
          <w:rFonts w:ascii="Times New Roman" w:hAnsi="Times New Roman"/>
          <w:sz w:val="24"/>
          <w:szCs w:val="24"/>
          <w:shd w:val="clear" w:color="auto" w:fill="00FFFF"/>
        </w:rPr>
        <w:t>[</w:t>
      </w:r>
      <w:r w:rsidR="005A6075" w:rsidRPr="00087269">
        <w:rPr>
          <w:rFonts w:ascii="Times New Roman" w:hAnsi="Times New Roman"/>
          <w:sz w:val="24"/>
          <w:szCs w:val="24"/>
          <w:shd w:val="clear" w:color="auto" w:fill="00FFFF"/>
        </w:rPr>
        <w:t xml:space="preserve">For accredited beneficiaries </w:t>
      </w:r>
    </w:p>
    <w:p w14:paraId="1FE6C78F" w14:textId="668D83C7"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The total maximum grant amount indicated in Article I.3.1 may be increased </w:t>
      </w:r>
      <w:r w:rsidR="000551DD">
        <w:rPr>
          <w:rFonts w:ascii="Times New Roman" w:hAnsi="Times New Roman"/>
          <w:sz w:val="24"/>
          <w:szCs w:val="24"/>
        </w:rPr>
        <w:t xml:space="preserve">with an amendment to the Grant Agreement </w:t>
      </w:r>
      <w:r w:rsidR="009B59E6">
        <w:rPr>
          <w:rFonts w:ascii="Times New Roman" w:hAnsi="Times New Roman"/>
          <w:sz w:val="24"/>
          <w:szCs w:val="24"/>
        </w:rPr>
        <w:t xml:space="preserve">under </w:t>
      </w:r>
      <w:r>
        <w:rPr>
          <w:rFonts w:ascii="Times New Roman" w:hAnsi="Times New Roman"/>
          <w:sz w:val="24"/>
          <w:szCs w:val="24"/>
        </w:rPr>
        <w:t xml:space="preserve">the following </w:t>
      </w:r>
      <w:r w:rsidR="009B59E6">
        <w:rPr>
          <w:rFonts w:ascii="Times New Roman" w:hAnsi="Times New Roman"/>
          <w:sz w:val="24"/>
          <w:szCs w:val="24"/>
        </w:rPr>
        <w:t>conditions</w:t>
      </w:r>
      <w:r>
        <w:rPr>
          <w:rFonts w:ascii="Times New Roman" w:hAnsi="Times New Roman"/>
          <w:sz w:val="24"/>
          <w:szCs w:val="24"/>
        </w:rPr>
        <w:t>:</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sidRPr="00DD4C0F">
        <w:rPr>
          <w:rFonts w:ascii="Times New Roman" w:hAnsi="Times New Roman"/>
          <w:sz w:val="24"/>
          <w:szCs w:val="24"/>
        </w:rPr>
        <w:t>(a)</w:t>
      </w:r>
      <w:r>
        <w:rPr>
          <w:rFonts w:ascii="Times New Roman" w:hAnsi="Times New Roman"/>
          <w:sz w:val="24"/>
          <w:szCs w:val="24"/>
        </w:rPr>
        <w:tab/>
      </w:r>
      <w:r w:rsidR="005A6075">
        <w:rPr>
          <w:rFonts w:ascii="Times New Roman" w:hAnsi="Times New Roman"/>
          <w:sz w:val="24"/>
          <w:szCs w:val="24"/>
        </w:rPr>
        <w:t>If</w:t>
      </w:r>
      <w:r>
        <w:rPr>
          <w:rFonts w:ascii="Times New Roman" w:hAnsi="Times New Roman"/>
          <w:sz w:val="24"/>
          <w:szCs w:val="24"/>
        </w:rPr>
        <w:t xml:space="preserve"> additional funds becom</w:t>
      </w:r>
      <w:r w:rsidR="005A6075">
        <w:rPr>
          <w:rFonts w:ascii="Times New Roman" w:hAnsi="Times New Roman"/>
          <w:sz w:val="24"/>
          <w:szCs w:val="24"/>
        </w:rPr>
        <w:t>e</w:t>
      </w:r>
      <w:r>
        <w:rPr>
          <w:rFonts w:ascii="Times New Roman" w:hAnsi="Times New Roman"/>
          <w:sz w:val="24"/>
          <w:szCs w:val="24"/>
        </w:rPr>
        <w:t xml:space="preserve"> available to the NA for </w:t>
      </w:r>
      <w:r w:rsidR="005A6075">
        <w:rPr>
          <w:rFonts w:ascii="Times New Roman" w:hAnsi="Times New Roman"/>
          <w:sz w:val="24"/>
          <w:szCs w:val="24"/>
        </w:rPr>
        <w:t xml:space="preserve">redistribution </w:t>
      </w:r>
      <w:r>
        <w:rPr>
          <w:rFonts w:ascii="Times New Roman" w:hAnsi="Times New Roman"/>
          <w:sz w:val="24"/>
          <w:szCs w:val="24"/>
        </w:rPr>
        <w:t xml:space="preserve">to </w:t>
      </w:r>
      <w:r w:rsidR="005A6075">
        <w:rPr>
          <w:rFonts w:ascii="Times New Roman" w:hAnsi="Times New Roman"/>
          <w:sz w:val="24"/>
          <w:szCs w:val="24"/>
        </w:rPr>
        <w:t xml:space="preserve">accredited </w:t>
      </w:r>
      <w:r>
        <w:rPr>
          <w:rFonts w:ascii="Times New Roman" w:hAnsi="Times New Roman"/>
          <w:sz w:val="24"/>
          <w:szCs w:val="24"/>
        </w:rPr>
        <w:t>beneficiaries</w:t>
      </w:r>
      <w:r w:rsidR="00093258">
        <w:rPr>
          <w:rFonts w:ascii="Times New Roman" w:hAnsi="Times New Roman"/>
          <w:sz w:val="24"/>
          <w:szCs w:val="24"/>
        </w:rPr>
        <w:t xml:space="preserve"> and under the condition</w:t>
      </w:r>
      <w:r w:rsidR="005A6075">
        <w:rPr>
          <w:rFonts w:ascii="Times New Roman" w:hAnsi="Times New Roman"/>
          <w:sz w:val="24"/>
          <w:szCs w:val="24"/>
        </w:rPr>
        <w:t xml:space="preserve"> that information provided by the beneficiary through the Erasmus+ reporting and management tool shows that they </w:t>
      </w:r>
      <w:proofErr w:type="gramStart"/>
      <w:r w:rsidR="005A6075">
        <w:rPr>
          <w:rFonts w:ascii="Times New Roman" w:hAnsi="Times New Roman"/>
          <w:sz w:val="24"/>
          <w:szCs w:val="24"/>
        </w:rPr>
        <w:t>are able to</w:t>
      </w:r>
      <w:proofErr w:type="gramEnd"/>
      <w:r w:rsidR="005A6075">
        <w:rPr>
          <w:rFonts w:ascii="Times New Roman" w:hAnsi="Times New Roman"/>
          <w:sz w:val="24"/>
          <w:szCs w:val="24"/>
        </w:rPr>
        <w:t xml:space="preserve"> implement additional mobility activities.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sidRPr="00DD4C0F">
        <w:rPr>
          <w:rFonts w:ascii="Times New Roman" w:hAnsi="Times New Roman"/>
          <w:sz w:val="24"/>
          <w:szCs w:val="24"/>
        </w:rPr>
        <w:t>(b)</w:t>
      </w:r>
      <w:r w:rsidRPr="00DD4C0F">
        <w:rPr>
          <w:rFonts w:ascii="Times New Roman" w:hAnsi="Times New Roman"/>
          <w:sz w:val="24"/>
          <w:szCs w:val="24"/>
        </w:rPr>
        <w:tab/>
      </w:r>
      <w:r w:rsidR="006C40D4">
        <w:rPr>
          <w:rFonts w:ascii="Times New Roman" w:hAnsi="Times New Roman"/>
          <w:sz w:val="24"/>
          <w:szCs w:val="24"/>
        </w:rPr>
        <w:t xml:space="preserve">Up until the expiry of 12 months from the start of the project, the beneficiary </w:t>
      </w:r>
      <w:r w:rsidR="000551DD">
        <w:rPr>
          <w:rFonts w:ascii="Times New Roman" w:hAnsi="Times New Roman"/>
          <w:sz w:val="24"/>
          <w:szCs w:val="24"/>
        </w:rPr>
        <w:t>may</w:t>
      </w:r>
      <w:r w:rsidR="006C40D4">
        <w:rPr>
          <w:rFonts w:ascii="Times New Roman" w:hAnsi="Times New Roman"/>
          <w:sz w:val="24"/>
          <w:szCs w:val="24"/>
        </w:rPr>
        <w:t xml:space="preserve"> submit justified requests for additional funds for exceptional costs and inclusion support for participants</w:t>
      </w:r>
      <w:r w:rsidR="00241903">
        <w:rPr>
          <w:rFonts w:ascii="Times New Roman" w:hAnsi="Times New Roman"/>
          <w:sz w:val="24"/>
          <w:szCs w:val="24"/>
        </w:rPr>
        <w:t xml:space="preserve"> if these additional needs cannot be covered </w:t>
      </w:r>
      <w:r w:rsidR="000551DD">
        <w:rPr>
          <w:rFonts w:ascii="Times New Roman" w:hAnsi="Times New Roman"/>
          <w:sz w:val="24"/>
          <w:szCs w:val="24"/>
        </w:rPr>
        <w:t>with</w:t>
      </w:r>
      <w:r w:rsidR="00241903">
        <w:rPr>
          <w:rFonts w:ascii="Times New Roman" w:hAnsi="Times New Roman"/>
          <w:sz w:val="24"/>
          <w:szCs w:val="24"/>
        </w:rPr>
        <w:t xml:space="preserve"> </w:t>
      </w:r>
      <w:r w:rsidR="000551DD">
        <w:rPr>
          <w:rFonts w:ascii="Times New Roman" w:hAnsi="Times New Roman"/>
          <w:sz w:val="24"/>
          <w:szCs w:val="24"/>
        </w:rPr>
        <w:t xml:space="preserve">a </w:t>
      </w:r>
      <w:r w:rsidR="00241903">
        <w:rPr>
          <w:rFonts w:ascii="Times New Roman" w:hAnsi="Times New Roman"/>
          <w:sz w:val="24"/>
          <w:szCs w:val="24"/>
        </w:rPr>
        <w:t xml:space="preserve">transfer </w:t>
      </w:r>
      <w:r w:rsidR="00241903">
        <w:rPr>
          <w:rFonts w:ascii="Times New Roman" w:hAnsi="Times New Roman"/>
          <w:sz w:val="24"/>
          <w:szCs w:val="24"/>
        </w:rPr>
        <w:lastRenderedPageBreak/>
        <w:t>of funds within the existing grant amount</w:t>
      </w:r>
      <w:r w:rsidR="000551DD">
        <w:rPr>
          <w:rFonts w:ascii="Times New Roman" w:hAnsi="Times New Roman"/>
          <w:sz w:val="24"/>
          <w:szCs w:val="24"/>
        </w:rPr>
        <w:t xml:space="preserve"> without negatively affecting the delivery of targets specified in </w:t>
      </w:r>
      <w:r w:rsidR="000551DD" w:rsidRPr="0048109B">
        <w:rPr>
          <w:rFonts w:ascii="Times New Roman" w:hAnsi="Times New Roman"/>
          <w:sz w:val="24"/>
          <w:szCs w:val="24"/>
        </w:rPr>
        <w:t>Annex II</w:t>
      </w:r>
      <w:r w:rsidR="006C40D4" w:rsidRPr="009B59E6">
        <w:rPr>
          <w:rFonts w:ascii="Times New Roman" w:hAnsi="Times New Roman"/>
          <w:sz w:val="24"/>
          <w:szCs w:val="24"/>
        </w:rPr>
        <w:t>.</w:t>
      </w:r>
    </w:p>
    <w:p w14:paraId="76692C6C" w14:textId="1CE18C3D"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r>
      <w:r w:rsidR="00810EEE">
        <w:rPr>
          <w:rFonts w:ascii="Times New Roman" w:hAnsi="Times New Roman"/>
          <w:sz w:val="24"/>
          <w:szCs w:val="24"/>
        </w:rPr>
        <w:t xml:space="preserve">The National Agency will consider such requests if funds remain available for this purpose. </w:t>
      </w:r>
      <w:r>
        <w:rPr>
          <w:rFonts w:ascii="Times New Roman" w:hAnsi="Times New Roman"/>
          <w:sz w:val="24"/>
          <w:szCs w:val="24"/>
        </w:rPr>
        <w:t xml:space="preserve">In case a request for additional funds is approved, the National Agency shall assess if the amendment for additional funds must be made immediately, or at a later stage. </w:t>
      </w:r>
    </w:p>
    <w:p w14:paraId="12F80E43" w14:textId="16D107D0" w:rsidR="00B20DB0" w:rsidRDefault="000551DD" w:rsidP="004F4451">
      <w:pPr>
        <w:ind w:left="720" w:hanging="720"/>
        <w:jc w:val="both"/>
        <w:rPr>
          <w:rFonts w:ascii="Times New Roman" w:eastAsia="SimSun" w:hAnsi="Times New Roman"/>
          <w:b/>
          <w:kern w:val="1"/>
          <w:sz w:val="24"/>
          <w:szCs w:val="24"/>
        </w:rPr>
      </w:pPr>
      <w:r>
        <w:rPr>
          <w:rFonts w:ascii="Times New Roman" w:hAnsi="Times New Roman"/>
          <w:sz w:val="24"/>
          <w:szCs w:val="24"/>
        </w:rPr>
        <w:tab/>
        <w:t xml:space="preserve">The National Agency shall make its assessment based on the pre-financing amount already </w:t>
      </w:r>
      <w:r w:rsidR="00371F26">
        <w:rPr>
          <w:rFonts w:ascii="Times New Roman" w:hAnsi="Times New Roman"/>
          <w:sz w:val="24"/>
          <w:szCs w:val="24"/>
        </w:rPr>
        <w:t xml:space="preserve">paid </w:t>
      </w:r>
      <w:r>
        <w:rPr>
          <w:rFonts w:ascii="Times New Roman" w:hAnsi="Times New Roman"/>
          <w:sz w:val="24"/>
          <w:szCs w:val="24"/>
        </w:rPr>
        <w:t xml:space="preserve">to the beneficiary, the amount of additional funds </w:t>
      </w:r>
      <w:r w:rsidR="00371F26">
        <w:rPr>
          <w:rFonts w:ascii="Times New Roman" w:hAnsi="Times New Roman"/>
          <w:sz w:val="24"/>
          <w:szCs w:val="24"/>
        </w:rPr>
        <w:t>requested</w:t>
      </w:r>
      <w:r>
        <w:rPr>
          <w:rFonts w:ascii="Times New Roman" w:hAnsi="Times New Roman"/>
          <w:sz w:val="24"/>
          <w:szCs w:val="24"/>
        </w:rPr>
        <w:t>, and the nature of the expenses</w:t>
      </w:r>
      <w:r w:rsidR="00371F26">
        <w:rPr>
          <w:rFonts w:ascii="Times New Roman" w:hAnsi="Times New Roman"/>
          <w:sz w:val="24"/>
          <w:szCs w:val="24"/>
        </w:rPr>
        <w:t xml:space="preserve"> to be approved</w:t>
      </w:r>
      <w:r>
        <w:rPr>
          <w:rFonts w:ascii="Times New Roman" w:hAnsi="Times New Roman"/>
          <w:sz w:val="24"/>
          <w:szCs w:val="24"/>
        </w:rPr>
        <w:t xml:space="preserve">. The National Agency shall issue the required amendment as a matter of urgency if </w:t>
      </w:r>
      <w:r w:rsidR="008E7D42">
        <w:rPr>
          <w:rFonts w:ascii="Times New Roman" w:hAnsi="Times New Roman"/>
          <w:sz w:val="24"/>
          <w:szCs w:val="24"/>
        </w:rPr>
        <w:t xml:space="preserve">it is </w:t>
      </w:r>
      <w:r>
        <w:rPr>
          <w:rFonts w:ascii="Times New Roman" w:hAnsi="Times New Roman"/>
          <w:sz w:val="24"/>
          <w:szCs w:val="24"/>
        </w:rPr>
        <w:t xml:space="preserve">necessary for the beneficiary to comply with rules on </w:t>
      </w:r>
      <w:r w:rsidR="00810EEE">
        <w:rPr>
          <w:rFonts w:ascii="Times New Roman" w:hAnsi="Times New Roman"/>
          <w:sz w:val="24"/>
          <w:szCs w:val="24"/>
        </w:rPr>
        <w:t>provision of i</w:t>
      </w:r>
      <w:r>
        <w:rPr>
          <w:rFonts w:ascii="Times New Roman" w:hAnsi="Times New Roman"/>
          <w:sz w:val="24"/>
          <w:szCs w:val="24"/>
        </w:rPr>
        <w:t>nclusion support for participants, as specified in the Special Conditions.</w:t>
      </w:r>
      <w:r w:rsidR="00B37979">
        <w:rPr>
          <w:rFonts w:ascii="Times New Roman" w:hAnsi="Times New Roman"/>
          <w:sz w:val="24"/>
          <w:szCs w:val="24"/>
        </w:rPr>
        <w:t>]</w:t>
      </w:r>
    </w:p>
    <w:p w14:paraId="5147DEFB" w14:textId="717DF065" w:rsidR="00B20DB0" w:rsidRDefault="00B20DB0" w:rsidP="00087269">
      <w:pPr>
        <w:pStyle w:val="Heading1"/>
        <w:numPr>
          <w:ilvl w:val="0"/>
          <w:numId w:val="125"/>
        </w:numPr>
      </w:pPr>
      <w:bookmarkStart w:id="6" w:name="_Toc72322260"/>
      <w:r>
        <w:t>CHECKS OF GRANT BENEFICIARY AND PROVISION OF SUPPORTING DOCUMENTS</w:t>
      </w:r>
      <w:bookmarkEnd w:id="6"/>
    </w:p>
    <w:p w14:paraId="71858A5B" w14:textId="77777777" w:rsidR="0062612F" w:rsidRPr="0062612F" w:rsidRDefault="0062612F" w:rsidP="00087269">
      <w:pPr>
        <w:pStyle w:val="BodyText"/>
      </w:pPr>
    </w:p>
    <w:p w14:paraId="4D421754" w14:textId="05B8A70A" w:rsidR="00B20DB0" w:rsidRDefault="00B20DB0">
      <w:pPr>
        <w:jc w:val="both"/>
        <w:rPr>
          <w:rFonts w:ascii="Times New Roman" w:hAnsi="Times New Roman"/>
          <w:sz w:val="24"/>
          <w:szCs w:val="24"/>
        </w:rPr>
      </w:pPr>
      <w:r>
        <w:rPr>
          <w:rFonts w:ascii="Times New Roman" w:hAnsi="Times New Roman"/>
          <w:sz w:val="24"/>
          <w:szCs w:val="24"/>
        </w:rPr>
        <w:t xml:space="preserve">In accordance </w:t>
      </w:r>
      <w:r w:rsidRPr="005A4ADC">
        <w:rPr>
          <w:rFonts w:ascii="Times New Roman" w:hAnsi="Times New Roman"/>
          <w:sz w:val="24"/>
          <w:szCs w:val="24"/>
        </w:rPr>
        <w:t xml:space="preserve">with </w:t>
      </w:r>
      <w:r w:rsidRPr="00D46CFD">
        <w:rPr>
          <w:rFonts w:ascii="Times New Roman" w:hAnsi="Times New Roman"/>
          <w:sz w:val="24"/>
          <w:szCs w:val="24"/>
        </w:rPr>
        <w:t>Article II.27</w:t>
      </w:r>
      <w:r w:rsidR="00A432D5" w:rsidRPr="00D46CFD">
        <w:rPr>
          <w:rFonts w:ascii="Times New Roman" w:hAnsi="Times New Roman"/>
          <w:sz w:val="24"/>
          <w:szCs w:val="24"/>
        </w:rPr>
        <w:t xml:space="preserve"> of </w:t>
      </w:r>
      <w:r w:rsidR="002D008B" w:rsidRPr="00D46CFD">
        <w:rPr>
          <w:rFonts w:ascii="Times New Roman" w:hAnsi="Times New Roman"/>
          <w:sz w:val="24"/>
          <w:szCs w:val="24"/>
        </w:rPr>
        <w:t xml:space="preserve">the </w:t>
      </w:r>
      <w:r w:rsidR="00A432D5" w:rsidRPr="00D46CFD">
        <w:rPr>
          <w:rFonts w:ascii="Times New Roman" w:hAnsi="Times New Roman"/>
          <w:sz w:val="24"/>
          <w:szCs w:val="24"/>
        </w:rPr>
        <w:t>Annex I</w:t>
      </w:r>
      <w:r w:rsidR="00DA4957" w:rsidRPr="00D46CFD">
        <w:rPr>
          <w:rFonts w:ascii="Times New Roman" w:hAnsi="Times New Roman"/>
          <w:sz w:val="24"/>
          <w:szCs w:val="24"/>
        </w:rPr>
        <w:t xml:space="preserve"> of the Agreement</w:t>
      </w:r>
      <w:r w:rsidRPr="005A4ADC">
        <w:rPr>
          <w:rFonts w:ascii="Times New Roman" w:hAnsi="Times New Roman"/>
          <w:sz w:val="24"/>
          <w:szCs w:val="24"/>
        </w:rPr>
        <w:t>,</w:t>
      </w:r>
      <w:r>
        <w:rPr>
          <w:rFonts w:ascii="Times New Roman" w:hAnsi="Times New Roman"/>
          <w:sz w:val="24"/>
          <w:szCs w:val="24"/>
        </w:rPr>
        <w:t xml:space="preserve"> the beneficiary may be subject to checks and audits in relation to the Agreement</w:t>
      </w:r>
      <w:r w:rsidR="00F72248">
        <w:rPr>
          <w:rFonts w:ascii="Times New Roman" w:hAnsi="Times New Roman"/>
          <w:sz w:val="24"/>
          <w:szCs w:val="24"/>
        </w:rPr>
        <w:t xml:space="preserve"> </w:t>
      </w:r>
      <w:r w:rsidR="00F72248" w:rsidRPr="00E72DFE">
        <w:rPr>
          <w:rFonts w:ascii="Times New Roman" w:hAnsi="Times New Roman"/>
          <w:sz w:val="24"/>
          <w:szCs w:val="24"/>
        </w:rPr>
        <w:t>[</w:t>
      </w:r>
      <w:r>
        <w:rPr>
          <w:rFonts w:ascii="Times New Roman" w:hAnsi="Times New Roman"/>
          <w:sz w:val="24"/>
          <w:szCs w:val="24"/>
        </w:rPr>
        <w:t xml:space="preserve">. Checks and audits aim at verifying whether the beneficiary managed the grant in respect of the rules set out in the Agreement, </w:t>
      </w:r>
      <w:proofErr w:type="gramStart"/>
      <w:r>
        <w:rPr>
          <w:rFonts w:ascii="Times New Roman" w:hAnsi="Times New Roman"/>
          <w:sz w:val="24"/>
          <w:szCs w:val="24"/>
        </w:rPr>
        <w:t>in order to</w:t>
      </w:r>
      <w:proofErr w:type="gramEnd"/>
      <w:r>
        <w:rPr>
          <w:rFonts w:ascii="Times New Roman" w:hAnsi="Times New Roman"/>
          <w:sz w:val="24"/>
          <w:szCs w:val="24"/>
        </w:rPr>
        <w:t xml:space="preserve"> establish the final grant amount to which the beneficiary is entitled.</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 xml:space="preserve">A final report check </w:t>
      </w:r>
      <w:r w:rsidR="005D5EBF">
        <w:rPr>
          <w:rFonts w:ascii="Times New Roman" w:hAnsi="Times New Roman"/>
          <w:sz w:val="24"/>
          <w:szCs w:val="24"/>
        </w:rPr>
        <w:t>must</w:t>
      </w:r>
      <w:r>
        <w:rPr>
          <w:rFonts w:ascii="Times New Roman" w:hAnsi="Times New Roman"/>
          <w:sz w:val="24"/>
          <w:szCs w:val="24"/>
        </w:rPr>
        <w:t xml:space="preserve"> be performed for all projects. In addition, the project may be subject to further desk check or on-the-spot check if the project Agreement is included in the NA sample required by the European Commission or if the NA has selected it for a targeted check based on its risk assessment.</w:t>
      </w:r>
    </w:p>
    <w:p w14:paraId="56BD54E5" w14:textId="2F64AA81" w:rsidR="00B20DB0" w:rsidRDefault="00B20DB0">
      <w:pPr>
        <w:jc w:val="both"/>
      </w:pPr>
      <w:r>
        <w:rPr>
          <w:rFonts w:ascii="Times New Roman" w:hAnsi="Times New Roman"/>
          <w:sz w:val="24"/>
          <w:szCs w:val="24"/>
        </w:rPr>
        <w:t xml:space="preserve">For final report check and desk check, the beneficiary </w:t>
      </w:r>
      <w:r w:rsidR="005D5EBF">
        <w:rPr>
          <w:rFonts w:ascii="Times New Roman" w:hAnsi="Times New Roman"/>
          <w:sz w:val="24"/>
          <w:szCs w:val="24"/>
        </w:rPr>
        <w:t>must</w:t>
      </w:r>
      <w:r>
        <w:rPr>
          <w:rFonts w:ascii="Times New Roman" w:hAnsi="Times New Roman"/>
          <w:sz w:val="24"/>
          <w:szCs w:val="24"/>
        </w:rPr>
        <w:t xml:space="preserve"> supply to the NA </w:t>
      </w:r>
      <w:r w:rsidR="009F6074">
        <w:rPr>
          <w:rFonts w:ascii="Times New Roman" w:hAnsi="Times New Roman"/>
          <w:sz w:val="24"/>
          <w:szCs w:val="24"/>
        </w:rPr>
        <w:t xml:space="preserve">physical or electronic </w:t>
      </w:r>
      <w:r>
        <w:rPr>
          <w:rFonts w:ascii="Times New Roman" w:hAnsi="Times New Roman"/>
          <w:sz w:val="24"/>
          <w:szCs w:val="24"/>
        </w:rPr>
        <w:t xml:space="preserve">copies of supporting documents specified in the section I.2, unless the NA makes a request for originals to be delivered. The NA </w:t>
      </w:r>
      <w:r w:rsidR="005D5EBF">
        <w:rPr>
          <w:rFonts w:ascii="Times New Roman" w:hAnsi="Times New Roman"/>
          <w:sz w:val="24"/>
          <w:szCs w:val="24"/>
        </w:rPr>
        <w:t>must</w:t>
      </w:r>
      <w:r>
        <w:rPr>
          <w:rFonts w:ascii="Times New Roman" w:hAnsi="Times New Roman"/>
          <w:sz w:val="24"/>
          <w:szCs w:val="24"/>
        </w:rPr>
        <w:t xml:space="preserve"> return original supporting documents to the beneficiary upon its analysis thereof. If the beneficiary is legally not authorised to send original documents for final report or desk checks, a copy of the supporting documents </w:t>
      </w:r>
      <w:r w:rsidR="00A11FCF">
        <w:rPr>
          <w:rFonts w:ascii="Times New Roman" w:hAnsi="Times New Roman"/>
          <w:sz w:val="24"/>
          <w:szCs w:val="24"/>
        </w:rPr>
        <w:t xml:space="preserve">may be sent </w:t>
      </w:r>
      <w:r>
        <w:rPr>
          <w:rFonts w:ascii="Times New Roman" w:hAnsi="Times New Roman"/>
          <w:sz w:val="24"/>
          <w:szCs w:val="24"/>
        </w:rPr>
        <w:t>instead.</w:t>
      </w:r>
    </w:p>
    <w:p w14:paraId="66E7BDD0" w14:textId="0DBF20F9" w:rsidR="00AB617E" w:rsidRDefault="00A11FCF">
      <w:pPr>
        <w:jc w:val="both"/>
        <w:rPr>
          <w:rFonts w:ascii="Times New Roman" w:hAnsi="Times New Roman"/>
          <w:sz w:val="24"/>
          <w:szCs w:val="24"/>
        </w:rPr>
      </w:pPr>
      <w:r>
        <w:rPr>
          <w:rFonts w:ascii="Times New Roman" w:hAnsi="Times New Roman"/>
          <w:sz w:val="24"/>
          <w:szCs w:val="24"/>
        </w:rPr>
        <w:t>For any type of check t</w:t>
      </w:r>
      <w:r w:rsidR="00B20DB0">
        <w:rPr>
          <w:rFonts w:ascii="Times New Roman" w:hAnsi="Times New Roman"/>
          <w:sz w:val="24"/>
          <w:szCs w:val="24"/>
        </w:rPr>
        <w:t>he beneficiary</w:t>
      </w:r>
      <w:r w:rsidR="007B3B17">
        <w:rPr>
          <w:rFonts w:ascii="Times New Roman" w:hAnsi="Times New Roman"/>
          <w:sz w:val="24"/>
          <w:szCs w:val="24"/>
        </w:rPr>
        <w:t xml:space="preserve"> may</w:t>
      </w:r>
      <w:r w:rsidR="00B20DB0">
        <w:rPr>
          <w:rFonts w:ascii="Times New Roman" w:hAnsi="Times New Roman"/>
          <w:sz w:val="24"/>
          <w:szCs w:val="24"/>
        </w:rPr>
        <w:t xml:space="preserve"> </w:t>
      </w:r>
      <w:r w:rsidR="00DF3374">
        <w:rPr>
          <w:rFonts w:ascii="Times New Roman" w:hAnsi="Times New Roman"/>
          <w:sz w:val="24"/>
          <w:szCs w:val="24"/>
        </w:rPr>
        <w:t xml:space="preserve">be </w:t>
      </w:r>
      <w:r w:rsidR="00DF3374" w:rsidRPr="00FA2032">
        <w:rPr>
          <w:rFonts w:ascii="Times New Roman" w:hAnsi="Times New Roman"/>
          <w:sz w:val="24"/>
          <w:szCs w:val="24"/>
        </w:rPr>
        <w:t xml:space="preserve">requested </w:t>
      </w:r>
      <w:r w:rsidR="00FA2032">
        <w:rPr>
          <w:rFonts w:ascii="Times New Roman" w:hAnsi="Times New Roman"/>
          <w:sz w:val="24"/>
          <w:szCs w:val="24"/>
        </w:rPr>
        <w:t xml:space="preserve">by the NA </w:t>
      </w:r>
      <w:r w:rsidR="00FA2032" w:rsidRPr="00FA2032">
        <w:rPr>
          <w:rFonts w:ascii="Times New Roman" w:hAnsi="Times New Roman"/>
          <w:sz w:val="24"/>
          <w:szCs w:val="24"/>
        </w:rPr>
        <w:t>to provide</w:t>
      </w:r>
      <w:r w:rsidR="00DF3374">
        <w:rPr>
          <w:rFonts w:ascii="Times New Roman" w:hAnsi="Times New Roman"/>
          <w:sz w:val="24"/>
          <w:szCs w:val="24"/>
        </w:rPr>
        <w:t xml:space="preserve"> </w:t>
      </w:r>
      <w:r w:rsidR="00E57E45">
        <w:rPr>
          <w:rFonts w:ascii="Times New Roman" w:hAnsi="Times New Roman"/>
          <w:sz w:val="24"/>
          <w:szCs w:val="24"/>
        </w:rPr>
        <w:t>a</w:t>
      </w:r>
      <w:r w:rsidR="00B20DB0">
        <w:rPr>
          <w:rFonts w:ascii="Times New Roman" w:hAnsi="Times New Roman"/>
          <w:sz w:val="24"/>
          <w:szCs w:val="24"/>
        </w:rPr>
        <w:t>d</w:t>
      </w:r>
      <w:r w:rsidR="00E57E45">
        <w:rPr>
          <w:rFonts w:ascii="Times New Roman" w:hAnsi="Times New Roman"/>
          <w:sz w:val="24"/>
          <w:szCs w:val="24"/>
        </w:rPr>
        <w:t>d</w:t>
      </w:r>
      <w:r w:rsidR="00B20DB0">
        <w:rPr>
          <w:rFonts w:ascii="Times New Roman" w:hAnsi="Times New Roman"/>
          <w:sz w:val="24"/>
          <w:szCs w:val="24"/>
        </w:rPr>
        <w:t xml:space="preserve">itional supporting documents or evidence that are typically </w:t>
      </w:r>
      <w:r w:rsidR="000249BF">
        <w:rPr>
          <w:rFonts w:ascii="Times New Roman" w:hAnsi="Times New Roman"/>
          <w:sz w:val="24"/>
          <w:szCs w:val="24"/>
        </w:rPr>
        <w:t>required</w:t>
      </w:r>
      <w:r w:rsidR="00B20DB0">
        <w:rPr>
          <w:rFonts w:ascii="Times New Roman" w:hAnsi="Times New Roman"/>
          <w:sz w:val="24"/>
          <w:szCs w:val="24"/>
        </w:rPr>
        <w:t xml:space="preserve"> for another type of check</w:t>
      </w:r>
      <w:r w:rsidR="00E57E45">
        <w:rPr>
          <w:rFonts w:ascii="Times New Roman" w:hAnsi="Times New Roman"/>
          <w:sz w:val="24"/>
          <w:szCs w:val="24"/>
        </w:rPr>
        <w:t xml:space="preserve">, as specified </w:t>
      </w:r>
      <w:r w:rsidR="00E57E45" w:rsidRPr="005A4ADC">
        <w:rPr>
          <w:rFonts w:ascii="Times New Roman" w:hAnsi="Times New Roman"/>
          <w:sz w:val="24"/>
          <w:szCs w:val="24"/>
        </w:rPr>
        <w:t xml:space="preserve">in </w:t>
      </w:r>
      <w:r w:rsidR="005A4ADC" w:rsidRPr="00D46CFD">
        <w:rPr>
          <w:rFonts w:ascii="Times New Roman" w:hAnsi="Times New Roman"/>
          <w:sz w:val="24"/>
          <w:szCs w:val="24"/>
        </w:rPr>
        <w:t>A</w:t>
      </w:r>
      <w:r w:rsidR="00E57E45" w:rsidRPr="00D46CFD">
        <w:rPr>
          <w:rFonts w:ascii="Times New Roman" w:hAnsi="Times New Roman"/>
          <w:sz w:val="24"/>
          <w:szCs w:val="24"/>
        </w:rPr>
        <w:t>rticle II.27 of the General Conditions</w:t>
      </w:r>
      <w:r w:rsidR="00B20DB0">
        <w:rPr>
          <w:rFonts w:ascii="Times New Roman" w:hAnsi="Times New Roman"/>
          <w:sz w:val="24"/>
          <w:szCs w:val="24"/>
        </w:rPr>
        <w:t>.</w:t>
      </w:r>
    </w:p>
    <w:p w14:paraId="08FE5A6D" w14:textId="170CF38A"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 xml:space="preserve">The different checks </w:t>
      </w:r>
      <w:r w:rsidR="005D5EBF">
        <w:rPr>
          <w:rFonts w:ascii="Times New Roman" w:hAnsi="Times New Roman"/>
          <w:sz w:val="24"/>
          <w:szCs w:val="24"/>
        </w:rPr>
        <w:t>must</w:t>
      </w:r>
      <w:r>
        <w:rPr>
          <w:rFonts w:ascii="Times New Roman" w:hAnsi="Times New Roman"/>
          <w:sz w:val="24"/>
          <w:szCs w:val="24"/>
        </w:rPr>
        <w:t xml:space="preserve"> include the following:</w:t>
      </w:r>
    </w:p>
    <w:p w14:paraId="441E024C"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lastRenderedPageBreak/>
        <w:t>Final report check</w:t>
      </w:r>
    </w:p>
    <w:p w14:paraId="4E4AEA1C" w14:textId="77777777" w:rsidR="00B20DB0" w:rsidRDefault="00B20DB0">
      <w:pPr>
        <w:pStyle w:val="ListParagraph"/>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The final report check is undertaken at final report stage at the NA premises </w:t>
      </w:r>
      <w:proofErr w:type="gramStart"/>
      <w:r>
        <w:rPr>
          <w:rFonts w:ascii="Times New Roman" w:hAnsi="Times New Roman"/>
          <w:sz w:val="24"/>
          <w:szCs w:val="24"/>
        </w:rPr>
        <w:t>in order to</w:t>
      </w:r>
      <w:proofErr w:type="gramEnd"/>
      <w:r>
        <w:rPr>
          <w:rFonts w:ascii="Times New Roman" w:hAnsi="Times New Roman"/>
          <w:sz w:val="24"/>
          <w:szCs w:val="24"/>
        </w:rPr>
        <w:t xml:space="preserve"> establish the final grant amount to which the beneficiary is entitled. </w:t>
      </w:r>
    </w:p>
    <w:p w14:paraId="58381CA1" w14:textId="40A6CEF9" w:rsidR="00B20DB0" w:rsidRDefault="00B20DB0">
      <w:pPr>
        <w:jc w:val="both"/>
      </w:pPr>
      <w:r>
        <w:rPr>
          <w:rFonts w:ascii="Times New Roman" w:eastAsia="SimSun" w:hAnsi="Times New Roman"/>
          <w:kern w:val="1"/>
          <w:sz w:val="24"/>
          <w:szCs w:val="24"/>
        </w:rPr>
        <w:t>The beneficiary</w:t>
      </w:r>
      <w:r w:rsidR="000B2784">
        <w:rPr>
          <w:rFonts w:ascii="Times New Roman" w:eastAsia="SimSun" w:hAnsi="Times New Roman"/>
          <w:kern w:val="1"/>
          <w:sz w:val="24"/>
          <w:szCs w:val="24"/>
        </w:rPr>
        <w:t>’s final report</w:t>
      </w:r>
      <w:r>
        <w:rPr>
          <w:rFonts w:ascii="Times New Roman" w:eastAsia="SimSun" w:hAnsi="Times New Roman"/>
          <w:kern w:val="1"/>
          <w:sz w:val="24"/>
          <w:szCs w:val="24"/>
        </w:rPr>
        <w:t xml:space="preserve"> to the National Agency </w:t>
      </w:r>
      <w:r w:rsidR="000B2784">
        <w:rPr>
          <w:rFonts w:ascii="Times New Roman" w:eastAsia="SimSun" w:hAnsi="Times New Roman"/>
          <w:kern w:val="1"/>
          <w:sz w:val="24"/>
          <w:szCs w:val="24"/>
        </w:rPr>
        <w:t>must</w:t>
      </w:r>
      <w:r>
        <w:rPr>
          <w:rFonts w:ascii="Times New Roman" w:eastAsia="SimSun" w:hAnsi="Times New Roman"/>
          <w:kern w:val="1"/>
          <w:sz w:val="24"/>
          <w:szCs w:val="24"/>
        </w:rPr>
        <w:t xml:space="preserve"> include the following information</w:t>
      </w:r>
      <w:r w:rsidR="0079766B">
        <w:rPr>
          <w:rFonts w:ascii="Times New Roman" w:eastAsia="SimSun" w:hAnsi="Times New Roman"/>
          <w:kern w:val="1"/>
          <w:sz w:val="24"/>
          <w:szCs w:val="24"/>
        </w:rPr>
        <w:t xml:space="preserve"> (if applicable within the action format and project concerned)</w:t>
      </w:r>
      <w:r>
        <w:rPr>
          <w:rFonts w:ascii="Times New Roman" w:eastAsia="SimSun" w:hAnsi="Times New Roman"/>
          <w:kern w:val="1"/>
          <w:sz w:val="24"/>
          <w:szCs w:val="24"/>
        </w:rPr>
        <w:t>:</w:t>
      </w:r>
    </w:p>
    <w:p w14:paraId="7BAF24C0" w14:textId="77777777" w:rsidR="00B20DB0" w:rsidRDefault="00B20DB0" w:rsidP="00087269">
      <w:pPr>
        <w:pStyle w:val="ListParagraph"/>
        <w:numPr>
          <w:ilvl w:val="0"/>
          <w:numId w:val="40"/>
        </w:numPr>
        <w:jc w:val="both"/>
        <w:rPr>
          <w:rFonts w:ascii="Times New Roman" w:hAnsi="Times New Roman"/>
          <w:kern w:val="1"/>
          <w:sz w:val="24"/>
          <w:szCs w:val="24"/>
        </w:rPr>
      </w:pPr>
      <w:r>
        <w:rPr>
          <w:rFonts w:ascii="Times New Roman" w:hAnsi="Times New Roman"/>
          <w:kern w:val="1"/>
          <w:sz w:val="24"/>
          <w:szCs w:val="24"/>
        </w:rPr>
        <w:t>Unit contributions consumed for budget categories:</w:t>
      </w:r>
    </w:p>
    <w:p w14:paraId="1EA364D9" w14:textId="6C442DF8" w:rsidR="00B651F9" w:rsidRPr="00B651F9" w:rsidRDefault="00B651F9" w:rsidP="00087269">
      <w:pPr>
        <w:pStyle w:val="ListParagraph"/>
        <w:numPr>
          <w:ilvl w:val="1"/>
          <w:numId w:val="40"/>
        </w:numPr>
        <w:jc w:val="both"/>
        <w:rPr>
          <w:rFonts w:ascii="Times New Roman" w:hAnsi="Times New Roman"/>
          <w:kern w:val="1"/>
          <w:sz w:val="24"/>
          <w:szCs w:val="24"/>
        </w:rPr>
      </w:pPr>
      <w:r w:rsidRPr="00B651F9">
        <w:rPr>
          <w:rFonts w:ascii="Times New Roman" w:hAnsi="Times New Roman"/>
          <w:kern w:val="1"/>
          <w:sz w:val="24"/>
          <w:szCs w:val="24"/>
        </w:rPr>
        <w:t>Organisational support</w:t>
      </w:r>
    </w:p>
    <w:p w14:paraId="0921D8E8" w14:textId="13682D6D" w:rsidR="00B20DB0" w:rsidRDefault="00B20DB0" w:rsidP="00087269">
      <w:pPr>
        <w:pStyle w:val="ListParagraph"/>
        <w:numPr>
          <w:ilvl w:val="1"/>
          <w:numId w:val="40"/>
        </w:numPr>
        <w:jc w:val="both"/>
      </w:pPr>
      <w:r>
        <w:rPr>
          <w:rFonts w:ascii="Times New Roman" w:hAnsi="Times New Roman"/>
          <w:kern w:val="1"/>
          <w:sz w:val="24"/>
          <w:szCs w:val="24"/>
        </w:rPr>
        <w:t>Travel</w:t>
      </w:r>
      <w:r w:rsidR="0008165B">
        <w:rPr>
          <w:rFonts w:ascii="Times New Roman" w:hAnsi="Times New Roman"/>
          <w:kern w:val="1"/>
          <w:sz w:val="24"/>
          <w:szCs w:val="24"/>
        </w:rPr>
        <w:t xml:space="preserve"> support</w:t>
      </w:r>
    </w:p>
    <w:p w14:paraId="7FA306E5" w14:textId="058F0E6B" w:rsidR="000B2784" w:rsidRDefault="00B20DB0"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Individual support</w:t>
      </w:r>
    </w:p>
    <w:p w14:paraId="457182A2" w14:textId="14BDD165" w:rsidR="000B2784"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 support for organisations</w:t>
      </w:r>
      <w:r w:rsidR="0079766B">
        <w:rPr>
          <w:rFonts w:ascii="Times New Roman" w:hAnsi="Times New Roman"/>
          <w:kern w:val="1"/>
          <w:sz w:val="24"/>
          <w:szCs w:val="24"/>
        </w:rPr>
        <w:t xml:space="preserve"> </w:t>
      </w:r>
    </w:p>
    <w:p w14:paraId="728AF932" w14:textId="21F38B77" w:rsidR="00B20DB0" w:rsidRPr="00087269" w:rsidRDefault="000B2784" w:rsidP="00087269">
      <w:pPr>
        <w:pStyle w:val="ListParagraph"/>
        <w:numPr>
          <w:ilvl w:val="1"/>
          <w:numId w:val="40"/>
        </w:numPr>
        <w:jc w:val="both"/>
        <w:rPr>
          <w:rFonts w:ascii="Times New Roman" w:hAnsi="Times New Roman"/>
          <w:kern w:val="1"/>
          <w:sz w:val="24"/>
          <w:szCs w:val="24"/>
          <w:shd w:val="clear" w:color="auto" w:fill="00FFFF"/>
        </w:rPr>
      </w:pPr>
      <w:r>
        <w:rPr>
          <w:rFonts w:ascii="Times New Roman" w:hAnsi="Times New Roman"/>
          <w:kern w:val="1"/>
          <w:sz w:val="24"/>
          <w:szCs w:val="24"/>
        </w:rPr>
        <w:t>Preparatory visits</w:t>
      </w:r>
    </w:p>
    <w:p w14:paraId="4A53246B" w14:textId="173A0E9A" w:rsidR="00B20DB0" w:rsidRDefault="00B20DB0" w:rsidP="00087269">
      <w:pPr>
        <w:pStyle w:val="ListParagraph"/>
        <w:numPr>
          <w:ilvl w:val="1"/>
          <w:numId w:val="40"/>
        </w:numPr>
        <w:jc w:val="both"/>
        <w:rPr>
          <w:rFonts w:ascii="Times New Roman" w:hAnsi="Times New Roman"/>
          <w:kern w:val="1"/>
          <w:sz w:val="24"/>
          <w:szCs w:val="24"/>
          <w:shd w:val="clear" w:color="auto" w:fill="00FFFF"/>
        </w:rPr>
      </w:pPr>
      <w:r w:rsidRPr="00B578BC">
        <w:rPr>
          <w:rFonts w:ascii="Times New Roman" w:hAnsi="Times New Roman"/>
          <w:kern w:val="1"/>
          <w:sz w:val="24"/>
          <w:szCs w:val="24"/>
        </w:rPr>
        <w:t>Course fees</w:t>
      </w:r>
    </w:p>
    <w:p w14:paraId="72A8F3EF" w14:textId="294EF088" w:rsidR="00B20DB0" w:rsidRDefault="00B20DB0" w:rsidP="00087269">
      <w:pPr>
        <w:pStyle w:val="ListParagraph"/>
        <w:numPr>
          <w:ilvl w:val="1"/>
          <w:numId w:val="40"/>
        </w:numPr>
        <w:jc w:val="both"/>
        <w:rPr>
          <w:rFonts w:ascii="Times New Roman" w:hAnsi="Times New Roman"/>
          <w:kern w:val="1"/>
          <w:sz w:val="24"/>
          <w:szCs w:val="24"/>
        </w:rPr>
      </w:pPr>
      <w:r w:rsidRPr="00B578BC">
        <w:rPr>
          <w:rFonts w:ascii="Times New Roman" w:hAnsi="Times New Roman"/>
          <w:kern w:val="1"/>
          <w:sz w:val="24"/>
          <w:szCs w:val="24"/>
        </w:rPr>
        <w:t>Linguistic support</w:t>
      </w:r>
    </w:p>
    <w:p w14:paraId="56A31A93" w14:textId="77777777" w:rsidR="00B20DB0" w:rsidRDefault="00B20DB0">
      <w:pPr>
        <w:pStyle w:val="ListParagraph"/>
        <w:jc w:val="both"/>
        <w:rPr>
          <w:rFonts w:ascii="Times New Roman" w:hAnsi="Times New Roman"/>
          <w:kern w:val="1"/>
          <w:sz w:val="24"/>
          <w:szCs w:val="24"/>
        </w:rPr>
      </w:pPr>
    </w:p>
    <w:p w14:paraId="4A3F51E4" w14:textId="10D3BB0C" w:rsidR="00B20DB0" w:rsidRDefault="00B20DB0" w:rsidP="00087269">
      <w:pPr>
        <w:pStyle w:val="ListParagraph"/>
        <w:numPr>
          <w:ilvl w:val="0"/>
          <w:numId w:val="40"/>
        </w:numPr>
        <w:jc w:val="both"/>
      </w:pPr>
      <w:r>
        <w:rPr>
          <w:rFonts w:ascii="Times New Roman" w:hAnsi="Times New Roman"/>
          <w:kern w:val="1"/>
          <w:sz w:val="24"/>
          <w:szCs w:val="24"/>
        </w:rPr>
        <w:t>Actual costs incurred for budget categor</w:t>
      </w:r>
      <w:r w:rsidR="00A11FCF">
        <w:rPr>
          <w:rFonts w:ascii="Times New Roman" w:hAnsi="Times New Roman"/>
          <w:kern w:val="1"/>
          <w:sz w:val="24"/>
          <w:szCs w:val="24"/>
        </w:rPr>
        <w:t>ies</w:t>
      </w:r>
      <w:r>
        <w:rPr>
          <w:rFonts w:ascii="Times New Roman" w:hAnsi="Times New Roman"/>
          <w:kern w:val="1"/>
          <w:sz w:val="24"/>
          <w:szCs w:val="24"/>
        </w:rPr>
        <w:t>:</w:t>
      </w:r>
    </w:p>
    <w:p w14:paraId="7A358585" w14:textId="0F3EE722" w:rsidR="00B20DB0"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w:t>
      </w:r>
      <w:r w:rsidR="00B20DB0">
        <w:rPr>
          <w:rFonts w:ascii="Times New Roman" w:hAnsi="Times New Roman"/>
          <w:kern w:val="1"/>
          <w:sz w:val="24"/>
          <w:szCs w:val="24"/>
        </w:rPr>
        <w:t xml:space="preserve"> support</w:t>
      </w:r>
      <w:r>
        <w:rPr>
          <w:rFonts w:ascii="Times New Roman" w:hAnsi="Times New Roman"/>
          <w:kern w:val="1"/>
          <w:sz w:val="24"/>
          <w:szCs w:val="24"/>
        </w:rPr>
        <w:t xml:space="preserve"> for participants</w:t>
      </w:r>
      <w:r w:rsidR="0079766B">
        <w:rPr>
          <w:rFonts w:ascii="Times New Roman" w:hAnsi="Times New Roman"/>
          <w:kern w:val="1"/>
          <w:sz w:val="24"/>
          <w:szCs w:val="24"/>
        </w:rPr>
        <w:t xml:space="preserve"> </w:t>
      </w:r>
    </w:p>
    <w:p w14:paraId="6DB0F322" w14:textId="5C8A1EA6" w:rsidR="00A11FCF" w:rsidRDefault="00A11FCF"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Exceptional costs</w:t>
      </w:r>
    </w:p>
    <w:p w14:paraId="50F7C09D" w14:textId="77777777" w:rsidR="005C7C02"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Desk check</w:t>
      </w:r>
    </w:p>
    <w:p w14:paraId="19276055" w14:textId="77777777" w:rsidR="00B20DB0" w:rsidRDefault="00B20DB0">
      <w:pPr>
        <w:pStyle w:val="ListParagraph"/>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Desk check is an in-depth check of supporting documents at the NA premises that may be conducted at or after the final report stage.</w:t>
      </w:r>
      <w:r w:rsidR="00992773">
        <w:rPr>
          <w:rFonts w:ascii="Times New Roman" w:eastAsia="SimSun" w:hAnsi="Times New Roman"/>
          <w:kern w:val="1"/>
          <w:sz w:val="24"/>
          <w:szCs w:val="24"/>
        </w:rPr>
        <w:t xml:space="preserve"> </w:t>
      </w:r>
      <w:r>
        <w:rPr>
          <w:rFonts w:ascii="Times New Roman" w:eastAsia="SimSun" w:hAnsi="Times New Roman"/>
          <w:kern w:val="1"/>
          <w:sz w:val="24"/>
          <w:szCs w:val="24"/>
        </w:rPr>
        <w:t xml:space="preserve">Upon request,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submit to the National Agency the s</w:t>
      </w:r>
      <w:r>
        <w:rPr>
          <w:rFonts w:ascii="Times New Roman" w:hAnsi="Times New Roman"/>
          <w:kern w:val="1"/>
          <w:sz w:val="24"/>
          <w:szCs w:val="24"/>
        </w:rPr>
        <w:t>upporting documents for all budget categories.</w:t>
      </w:r>
    </w:p>
    <w:p w14:paraId="698FF052"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 xml:space="preserve">On-the-spot </w:t>
      </w:r>
      <w:r w:rsidRPr="004B5544">
        <w:rPr>
          <w:rFonts w:ascii="Times New Roman" w:hAnsi="Times New Roman"/>
          <w:b/>
          <w:bCs/>
          <w:sz w:val="24"/>
          <w:szCs w:val="24"/>
        </w:rPr>
        <w:t>checks</w:t>
      </w:r>
    </w:p>
    <w:p w14:paraId="5203616A" w14:textId="77777777" w:rsidR="00B20DB0" w:rsidRDefault="00B20DB0">
      <w:pPr>
        <w:pStyle w:val="ListParagraph"/>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On-the-spot checks are performed by the NA at the premises of the beneficiary or at any other premise</w:t>
      </w:r>
      <w:r w:rsidR="00267E4A">
        <w:rPr>
          <w:rFonts w:ascii="Times New Roman" w:hAnsi="Times New Roman"/>
          <w:sz w:val="24"/>
          <w:szCs w:val="24"/>
        </w:rPr>
        <w:t>s</w:t>
      </w:r>
      <w:r>
        <w:rPr>
          <w:rFonts w:ascii="Times New Roman" w:hAnsi="Times New Roman"/>
          <w:sz w:val="24"/>
          <w:szCs w:val="24"/>
        </w:rPr>
        <w:t xml:space="preserve"> </w:t>
      </w:r>
      <w:r w:rsidR="00267E4A">
        <w:rPr>
          <w:rFonts w:ascii="Times New Roman" w:hAnsi="Times New Roman"/>
          <w:sz w:val="24"/>
          <w:szCs w:val="24"/>
        </w:rPr>
        <w:t xml:space="preserve">relevant </w:t>
      </w:r>
      <w:r>
        <w:rPr>
          <w:rFonts w:ascii="Times New Roman" w:hAnsi="Times New Roman"/>
          <w:sz w:val="24"/>
          <w:szCs w:val="24"/>
        </w:rPr>
        <w:t xml:space="preserve">for the execution of the Project. </w:t>
      </w:r>
      <w:r>
        <w:rPr>
          <w:rFonts w:ascii="Times New Roman" w:eastAsia="SimSun" w:hAnsi="Times New Roman"/>
          <w:kern w:val="1"/>
          <w:sz w:val="24"/>
          <w:szCs w:val="24"/>
        </w:rPr>
        <w:t xml:space="preserve">During </w:t>
      </w:r>
      <w:r>
        <w:rPr>
          <w:rFonts w:ascii="Times New Roman" w:hAnsi="Times New Roman"/>
          <w:sz w:val="24"/>
          <w:szCs w:val="24"/>
        </w:rPr>
        <w:t>on-the-spot checks</w:t>
      </w:r>
      <w:r>
        <w:rPr>
          <w:rFonts w:ascii="Times New Roman" w:eastAsia="SimSun" w:hAnsi="Times New Roman"/>
          <w:kern w:val="1"/>
          <w:sz w:val="24"/>
          <w:szCs w:val="24"/>
        </w:rPr>
        <w:t xml:space="preserve">,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make </w:t>
      </w:r>
      <w:r w:rsidR="007C43B3">
        <w:rPr>
          <w:rFonts w:ascii="Times New Roman" w:eastAsia="SimSun" w:hAnsi="Times New Roman"/>
          <w:kern w:val="1"/>
          <w:sz w:val="24"/>
          <w:szCs w:val="24"/>
        </w:rPr>
        <w:t xml:space="preserve">original supporting documentation for all budget categories </w:t>
      </w:r>
      <w:r>
        <w:rPr>
          <w:rFonts w:ascii="Times New Roman" w:eastAsia="SimSun" w:hAnsi="Times New Roman"/>
          <w:kern w:val="1"/>
          <w:sz w:val="24"/>
          <w:szCs w:val="24"/>
        </w:rPr>
        <w:t xml:space="preserve">available for review by the National </w:t>
      </w:r>
      <w:proofErr w:type="gramStart"/>
      <w:r>
        <w:rPr>
          <w:rFonts w:ascii="Times New Roman" w:eastAsia="SimSun" w:hAnsi="Times New Roman"/>
          <w:kern w:val="1"/>
          <w:sz w:val="24"/>
          <w:szCs w:val="24"/>
        </w:rPr>
        <w:t>Agency</w:t>
      </w:r>
      <w:r w:rsidR="00941252">
        <w:rPr>
          <w:rFonts w:ascii="Times New Roman" w:eastAsia="SimSun" w:hAnsi="Times New Roman"/>
          <w:kern w:val="1"/>
          <w:sz w:val="24"/>
          <w:szCs w:val="24"/>
        </w:rPr>
        <w:t>, and</w:t>
      </w:r>
      <w:proofErr w:type="gramEnd"/>
      <w:r w:rsidR="00941252">
        <w:rPr>
          <w:rFonts w:ascii="Times New Roman" w:eastAsia="SimSun" w:hAnsi="Times New Roman"/>
          <w:kern w:val="1"/>
          <w:sz w:val="24"/>
          <w:szCs w:val="24"/>
        </w:rPr>
        <w:t xml:space="preserve"> must enable the National Agency access to the recording of project expenses in the beneficiary’s accounts.</w:t>
      </w:r>
    </w:p>
    <w:p w14:paraId="7BEA2F2A" w14:textId="7668C93B" w:rsidR="00B20DB0" w:rsidRDefault="00992773">
      <w:pPr>
        <w:jc w:val="both"/>
      </w:pPr>
      <w:r>
        <w:rPr>
          <w:rFonts w:ascii="Times New Roman" w:hAnsi="Times New Roman"/>
          <w:sz w:val="24"/>
          <w:szCs w:val="24"/>
        </w:rPr>
        <w:t>O</w:t>
      </w:r>
      <w:r w:rsidR="00B20DB0">
        <w:rPr>
          <w:rFonts w:ascii="Times New Roman" w:hAnsi="Times New Roman"/>
          <w:sz w:val="24"/>
          <w:szCs w:val="24"/>
        </w:rPr>
        <w:t>n-the-spot checks</w:t>
      </w:r>
      <w:r>
        <w:rPr>
          <w:rFonts w:ascii="Times New Roman" w:hAnsi="Times New Roman"/>
          <w:sz w:val="24"/>
          <w:szCs w:val="24"/>
        </w:rPr>
        <w:t xml:space="preserve"> can take the following forms</w:t>
      </w:r>
      <w:r w:rsidR="00B20DB0">
        <w:rPr>
          <w:rFonts w:ascii="Times New Roman" w:hAnsi="Times New Roman"/>
          <w:sz w:val="24"/>
          <w:szCs w:val="24"/>
        </w:rPr>
        <w:t>:</w:t>
      </w:r>
    </w:p>
    <w:p w14:paraId="0BEC280A" w14:textId="23767543" w:rsidR="00B20DB0" w:rsidRPr="00992773" w:rsidRDefault="00B20DB0" w:rsidP="00087269">
      <w:pPr>
        <w:numPr>
          <w:ilvl w:val="0"/>
          <w:numId w:val="56"/>
        </w:numPr>
        <w:ind w:left="426" w:hanging="284"/>
        <w:jc w:val="both"/>
      </w:pPr>
      <w:r w:rsidRPr="004B5544">
        <w:rPr>
          <w:rFonts w:ascii="Times New Roman" w:eastAsia="SimSun" w:hAnsi="Times New Roman"/>
          <w:b/>
          <w:bCs/>
          <w:kern w:val="1"/>
          <w:sz w:val="24"/>
          <w:szCs w:val="24"/>
        </w:rPr>
        <w:t>On-the-spot check during project implementation</w:t>
      </w:r>
      <w:r w:rsidR="00992773" w:rsidRPr="00DD4AA1">
        <w:rPr>
          <w:rFonts w:ascii="Times New Roman" w:hAnsi="Times New Roman"/>
          <w:sz w:val="24"/>
          <w:szCs w:val="24"/>
        </w:rPr>
        <w:t xml:space="preserve">: </w:t>
      </w:r>
      <w:r w:rsidR="00992773" w:rsidRPr="00B6477A">
        <w:rPr>
          <w:rFonts w:ascii="Times New Roman" w:hAnsi="Times New Roman"/>
          <w:sz w:val="24"/>
          <w:szCs w:val="24"/>
        </w:rPr>
        <w:t>t</w:t>
      </w:r>
      <w:r w:rsidRPr="00992773">
        <w:rPr>
          <w:rFonts w:ascii="Times New Roman" w:hAnsi="Times New Roman"/>
          <w:sz w:val="24"/>
          <w:szCs w:val="24"/>
        </w:rPr>
        <w:t xml:space="preserve">his check is undertaken during the implementation of the Project </w:t>
      </w:r>
      <w:proofErr w:type="gramStart"/>
      <w:r w:rsidRPr="00992773">
        <w:rPr>
          <w:rFonts w:ascii="Times New Roman" w:hAnsi="Times New Roman"/>
          <w:sz w:val="24"/>
          <w:szCs w:val="24"/>
        </w:rPr>
        <w:t>in order for</w:t>
      </w:r>
      <w:proofErr w:type="gramEnd"/>
      <w:r w:rsidRPr="00992773">
        <w:rPr>
          <w:rFonts w:ascii="Times New Roman" w:eastAsia="SimSun" w:hAnsi="Times New Roman"/>
          <w:kern w:val="1"/>
          <w:sz w:val="24"/>
          <w:szCs w:val="24"/>
        </w:rPr>
        <w:t xml:space="preserve"> the National Agency to </w:t>
      </w:r>
      <w:r w:rsidR="00992773" w:rsidRPr="00992773">
        <w:rPr>
          <w:rFonts w:ascii="Times New Roman" w:eastAsia="SimSun" w:hAnsi="Times New Roman"/>
          <w:kern w:val="1"/>
          <w:sz w:val="24"/>
          <w:szCs w:val="24"/>
        </w:rPr>
        <w:t xml:space="preserve">directly </w:t>
      </w:r>
      <w:r w:rsidRPr="00992773">
        <w:rPr>
          <w:rFonts w:ascii="Times New Roman" w:eastAsia="SimSun" w:hAnsi="Times New Roman"/>
          <w:kern w:val="1"/>
          <w:sz w:val="24"/>
          <w:szCs w:val="24"/>
        </w:rPr>
        <w:t>verify the reality and eligibility of all project activities and participants</w:t>
      </w:r>
      <w:r w:rsidR="00F72248">
        <w:rPr>
          <w:rFonts w:ascii="Times New Roman" w:eastAsia="SimSun" w:hAnsi="Times New Roman"/>
          <w:kern w:val="1"/>
          <w:sz w:val="24"/>
          <w:szCs w:val="24"/>
        </w:rPr>
        <w:t xml:space="preserve">. </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kern w:val="1"/>
          <w:sz w:val="24"/>
          <w:szCs w:val="24"/>
        </w:rPr>
        <w:t>On-the-spot check after completion of the project</w:t>
      </w:r>
      <w:r w:rsidR="00992773" w:rsidRPr="00DD4AA1">
        <w:rPr>
          <w:rFonts w:ascii="Times New Roman" w:hAnsi="Times New Roman"/>
          <w:sz w:val="24"/>
          <w:szCs w:val="24"/>
        </w:rPr>
        <w:t xml:space="preserve">: </w:t>
      </w:r>
      <w:r w:rsidR="00992773" w:rsidRPr="00FA5F2D">
        <w:rPr>
          <w:rFonts w:ascii="Times New Roman" w:hAnsi="Times New Roman"/>
          <w:sz w:val="24"/>
          <w:szCs w:val="24"/>
        </w:rPr>
        <w:t>t</w:t>
      </w:r>
      <w:r w:rsidRPr="00992773">
        <w:rPr>
          <w:rFonts w:ascii="Times New Roman" w:hAnsi="Times New Roman"/>
          <w:sz w:val="24"/>
          <w:szCs w:val="24"/>
        </w:rPr>
        <w:t>his check is undertaken after the end of the Project and usually after the final report check.</w:t>
      </w:r>
    </w:p>
    <w:p w14:paraId="65733F59" w14:textId="2674195F" w:rsidR="00B20DB0" w:rsidRPr="00A031A7" w:rsidRDefault="00B20DB0">
      <w:pPr>
        <w:jc w:val="both"/>
      </w:pPr>
      <w:r w:rsidRPr="00604941">
        <w:rPr>
          <w:rFonts w:ascii="Times New Roman" w:eastAsia="SimSun" w:hAnsi="Times New Roman"/>
          <w:kern w:val="1"/>
          <w:sz w:val="24"/>
          <w:szCs w:val="24"/>
          <w:shd w:val="clear" w:color="auto" w:fill="00FFFF"/>
        </w:rPr>
        <w:lastRenderedPageBreak/>
        <w:t>[</w:t>
      </w:r>
      <w:r w:rsidR="00992773">
        <w:rPr>
          <w:rFonts w:ascii="Times New Roman" w:eastAsia="SimSun" w:hAnsi="Times New Roman"/>
          <w:kern w:val="1"/>
          <w:sz w:val="24"/>
          <w:szCs w:val="24"/>
          <w:shd w:val="clear" w:color="auto" w:fill="00FFFF"/>
        </w:rPr>
        <w:t>For accredited beneficiaries</w:t>
      </w:r>
    </w:p>
    <w:p w14:paraId="115223A9" w14:textId="1F3460F7" w:rsidR="00B20DB0" w:rsidRPr="005A4ADC" w:rsidRDefault="00B20DB0" w:rsidP="00087269">
      <w:pPr>
        <w:numPr>
          <w:ilvl w:val="0"/>
          <w:numId w:val="56"/>
        </w:numPr>
        <w:ind w:left="426" w:hanging="284"/>
        <w:jc w:val="both"/>
        <w:rPr>
          <w:rFonts w:ascii="Times New Roman" w:eastAsia="SimSun" w:hAnsi="Times New Roman"/>
          <w:kern w:val="1"/>
          <w:sz w:val="24"/>
          <w:szCs w:val="24"/>
        </w:rPr>
      </w:pPr>
      <w:r w:rsidRPr="00D46CFD">
        <w:rPr>
          <w:rFonts w:ascii="Times New Roman" w:eastAsia="SimSun" w:hAnsi="Times New Roman"/>
          <w:b/>
          <w:bCs/>
          <w:iCs/>
          <w:kern w:val="1"/>
          <w:sz w:val="24"/>
          <w:szCs w:val="24"/>
        </w:rPr>
        <w:t>System</w:t>
      </w:r>
      <w:r w:rsidR="008A2BE9" w:rsidRPr="00D46CFD">
        <w:rPr>
          <w:rFonts w:ascii="Times New Roman" w:eastAsia="SimSun" w:hAnsi="Times New Roman"/>
          <w:b/>
          <w:bCs/>
          <w:iCs/>
          <w:kern w:val="1"/>
          <w:sz w:val="24"/>
          <w:szCs w:val="24"/>
        </w:rPr>
        <w:t>s</w:t>
      </w:r>
      <w:r w:rsidRPr="00D46CFD">
        <w:rPr>
          <w:rFonts w:ascii="Times New Roman" w:eastAsia="SimSun" w:hAnsi="Times New Roman"/>
          <w:b/>
          <w:bCs/>
          <w:iCs/>
          <w:kern w:val="1"/>
          <w:sz w:val="24"/>
          <w:szCs w:val="24"/>
        </w:rPr>
        <w:t xml:space="preserve"> check</w:t>
      </w:r>
    </w:p>
    <w:p w14:paraId="4405FEAF" w14:textId="06A78F64" w:rsidR="00B20DB0" w:rsidRDefault="007748EF" w:rsidP="00597A80">
      <w:pPr>
        <w:jc w:val="both"/>
      </w:pPr>
      <w:r>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B20DB0">
        <w:rPr>
          <w:rFonts w:ascii="Times New Roman" w:eastAsia="SimSun" w:hAnsi="Times New Roman"/>
          <w:kern w:val="1"/>
          <w:sz w:val="24"/>
          <w:szCs w:val="24"/>
        </w:rPr>
        <w:t xml:space="preserve"> check is performed to establish the beneficiary's </w:t>
      </w:r>
      <w:r w:rsidR="002F16C2">
        <w:rPr>
          <w:rFonts w:ascii="Times New Roman" w:eastAsia="SimSun" w:hAnsi="Times New Roman"/>
          <w:kern w:val="1"/>
          <w:sz w:val="24"/>
          <w:szCs w:val="24"/>
        </w:rPr>
        <w:t xml:space="preserve">system for making its regular grant claims in the context of the programme as well as </w:t>
      </w:r>
      <w:proofErr w:type="gramStart"/>
      <w:r w:rsidR="002F16C2">
        <w:rPr>
          <w:rFonts w:ascii="Times New Roman" w:eastAsia="SimSun" w:hAnsi="Times New Roman"/>
          <w:kern w:val="1"/>
          <w:sz w:val="24"/>
          <w:szCs w:val="24"/>
        </w:rPr>
        <w:t>it</w:t>
      </w:r>
      <w:proofErr w:type="gramEnd"/>
      <w:r w:rsidR="002F16C2">
        <w:rPr>
          <w:rFonts w:ascii="Times New Roman" w:eastAsia="SimSun" w:hAnsi="Times New Roman"/>
          <w:kern w:val="1"/>
          <w:sz w:val="24"/>
          <w:szCs w:val="24"/>
        </w:rPr>
        <w:t xml:space="preserve"> </w:t>
      </w:r>
      <w:r w:rsidR="00B20DB0">
        <w:rPr>
          <w:rFonts w:ascii="Times New Roman" w:eastAsia="SimSun" w:hAnsi="Times New Roman"/>
          <w:kern w:val="1"/>
          <w:sz w:val="24"/>
          <w:szCs w:val="24"/>
        </w:rPr>
        <w:t>compliance with the commitments undertaken as a result of the</w:t>
      </w:r>
      <w:r w:rsidR="00992773">
        <w:rPr>
          <w:rFonts w:ascii="Times New Roman" w:eastAsia="SimSun" w:hAnsi="Times New Roman"/>
          <w:kern w:val="1"/>
          <w:sz w:val="24"/>
          <w:szCs w:val="24"/>
        </w:rPr>
        <w:t>ir accreditation</w:t>
      </w:r>
      <w:r w:rsidR="005F36B4">
        <w:rPr>
          <w:rFonts w:ascii="Times New Roman" w:eastAsia="SimSun" w:hAnsi="Times New Roman"/>
          <w:kern w:val="1"/>
          <w:sz w:val="24"/>
          <w:szCs w:val="24"/>
        </w:rPr>
        <w:t xml:space="preserve">. </w:t>
      </w:r>
      <w:r w:rsidR="007B3B17">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7B3B17">
        <w:rPr>
          <w:rFonts w:ascii="Times New Roman" w:eastAsia="SimSun" w:hAnsi="Times New Roman"/>
          <w:kern w:val="1"/>
          <w:sz w:val="24"/>
          <w:szCs w:val="24"/>
        </w:rPr>
        <w:t xml:space="preserve"> check is performed to establish the beneficiary's compliance </w:t>
      </w:r>
      <w:r w:rsidR="00844A25">
        <w:rPr>
          <w:rFonts w:ascii="Times New Roman" w:eastAsia="SimSun" w:hAnsi="Times New Roman"/>
          <w:kern w:val="1"/>
          <w:sz w:val="24"/>
          <w:szCs w:val="24"/>
        </w:rPr>
        <w:t>with the implementation standards committed to in the framework of the Erasmus+ Programme</w:t>
      </w:r>
      <w:r w:rsidR="002F16C2">
        <w:rPr>
          <w:rFonts w:ascii="Times New Roman" w:eastAsia="SimSun" w:hAnsi="Times New Roman"/>
          <w:kern w:val="1"/>
          <w:sz w:val="24"/>
          <w:szCs w:val="24"/>
        </w:rPr>
        <w:t>.</w:t>
      </w:r>
      <w:r w:rsidR="005F36B4">
        <w:rPr>
          <w:rFonts w:ascii="Times New Roman" w:eastAsia="SimSun" w:hAnsi="Times New Roman"/>
          <w:kern w:val="1"/>
          <w:sz w:val="24"/>
          <w:szCs w:val="24"/>
        </w:rPr>
        <w:t xml:space="preserve"> </w:t>
      </w:r>
      <w:r w:rsidR="00B20DB0">
        <w:rPr>
          <w:rFonts w:ascii="Times New Roman" w:eastAsia="SimSun" w:hAnsi="Times New Roman"/>
          <w:kern w:val="1"/>
          <w:sz w:val="24"/>
          <w:szCs w:val="24"/>
        </w:rPr>
        <w:t xml:space="preserve">The beneficiary </w:t>
      </w:r>
      <w:r w:rsidR="005D5EBF">
        <w:rPr>
          <w:rFonts w:ascii="Times New Roman" w:eastAsia="SimSun" w:hAnsi="Times New Roman"/>
          <w:kern w:val="1"/>
          <w:sz w:val="24"/>
          <w:szCs w:val="24"/>
        </w:rPr>
        <w:t>must</w:t>
      </w:r>
      <w:r w:rsidR="00B20DB0">
        <w:rPr>
          <w:rFonts w:ascii="Times New Roman" w:eastAsia="SimSun" w:hAnsi="Times New Roman"/>
          <w:kern w:val="1"/>
          <w:sz w:val="24"/>
          <w:szCs w:val="24"/>
        </w:rPr>
        <w:t xml:space="preserve"> enable </w:t>
      </w:r>
      <w:r w:rsidR="00DD4EFD">
        <w:rPr>
          <w:rFonts w:ascii="Times New Roman" w:eastAsia="SimSun" w:hAnsi="Times New Roman"/>
          <w:kern w:val="1"/>
          <w:sz w:val="24"/>
          <w:szCs w:val="24"/>
        </w:rPr>
        <w:t xml:space="preserve">the </w:t>
      </w:r>
      <w:r w:rsidR="00B20DB0">
        <w:rPr>
          <w:rFonts w:ascii="Times New Roman" w:eastAsia="SimSun" w:hAnsi="Times New Roman"/>
          <w:kern w:val="1"/>
          <w:sz w:val="24"/>
          <w:szCs w:val="24"/>
        </w:rPr>
        <w:t>National Agency to verify the reality and eligibility of all project activities and participants</w:t>
      </w:r>
      <w:r w:rsidR="002F16C2">
        <w:rPr>
          <w:rFonts w:ascii="Times New Roman" w:eastAsia="SimSun" w:hAnsi="Times New Roman"/>
          <w:kern w:val="1"/>
          <w:sz w:val="24"/>
          <w:szCs w:val="24"/>
        </w:rPr>
        <w:t xml:space="preserve"> by all documentary means, including video and photographic records of the activities undertaken</w:t>
      </w:r>
      <w:r w:rsidR="00FB7426">
        <w:rPr>
          <w:rFonts w:ascii="Times New Roman" w:eastAsia="SimSun" w:hAnsi="Times New Roman"/>
          <w:kern w:val="1"/>
          <w:sz w:val="24"/>
          <w:szCs w:val="24"/>
        </w:rPr>
        <w:t xml:space="preserve">, </w:t>
      </w:r>
      <w:proofErr w:type="gramStart"/>
      <w:r w:rsidR="00FB7426">
        <w:rPr>
          <w:rFonts w:ascii="Times New Roman" w:eastAsia="SimSun" w:hAnsi="Times New Roman"/>
          <w:kern w:val="1"/>
          <w:sz w:val="24"/>
          <w:szCs w:val="24"/>
        </w:rPr>
        <w:t>in order to</w:t>
      </w:r>
      <w:proofErr w:type="gramEnd"/>
      <w:r w:rsidR="00FB7426">
        <w:rPr>
          <w:rFonts w:ascii="Times New Roman" w:eastAsia="SimSun" w:hAnsi="Times New Roman"/>
          <w:kern w:val="1"/>
          <w:sz w:val="24"/>
          <w:szCs w:val="24"/>
        </w:rPr>
        <w:t xml:space="preserve"> rule out double funding or other irregularities</w:t>
      </w:r>
      <w:r w:rsidR="008259D4">
        <w:rPr>
          <w:rFonts w:ascii="Times New Roman" w:eastAsia="SimSun" w:hAnsi="Times New Roman"/>
          <w:kern w:val="1"/>
          <w:sz w:val="24"/>
          <w:szCs w:val="24"/>
        </w:rPr>
        <w:t>.</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042AE" w14:textId="77777777" w:rsidR="0058765E" w:rsidRDefault="0058765E">
      <w:pPr>
        <w:spacing w:after="0" w:line="240" w:lineRule="auto"/>
      </w:pPr>
      <w:r>
        <w:separator/>
      </w:r>
    </w:p>
  </w:endnote>
  <w:endnote w:type="continuationSeparator" w:id="0">
    <w:p w14:paraId="70B3E233" w14:textId="77777777" w:rsidR="0058765E" w:rsidRDefault="0058765E">
      <w:pPr>
        <w:spacing w:after="0" w:line="240" w:lineRule="auto"/>
      </w:pPr>
      <w:r>
        <w:continuationSeparator/>
      </w:r>
    </w:p>
  </w:endnote>
  <w:endnote w:type="continuationNotice" w:id="1">
    <w:p w14:paraId="6B44DB9C" w14:textId="77777777" w:rsidR="0058765E" w:rsidRDefault="005876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E14A8" w14:textId="074705DD" w:rsidR="00B61E0B" w:rsidRDefault="00B61E0B">
    <w:pPr>
      <w:pStyle w:val="Footer"/>
      <w:jc w:val="right"/>
    </w:pPr>
    <w:r>
      <w:fldChar w:fldCharType="begin"/>
    </w:r>
    <w:r>
      <w:instrText xml:space="preserve"> PAGE   \* MERGEFORMAT </w:instrText>
    </w:r>
    <w:r>
      <w:fldChar w:fldCharType="separate"/>
    </w:r>
    <w:r w:rsidR="00F50461">
      <w:rPr>
        <w:noProof/>
      </w:rPr>
      <w:t>6</w:t>
    </w:r>
    <w:r>
      <w:rPr>
        <w:noProof/>
      </w:rPr>
      <w:fldChar w:fldCharType="end"/>
    </w:r>
  </w:p>
  <w:p w14:paraId="722B3104" w14:textId="77777777" w:rsidR="00B61E0B" w:rsidRDefault="00B61E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A8922" w14:textId="77777777" w:rsidR="0058765E" w:rsidRDefault="0058765E">
      <w:pPr>
        <w:spacing w:after="0" w:line="240" w:lineRule="auto"/>
      </w:pPr>
      <w:r>
        <w:separator/>
      </w:r>
    </w:p>
  </w:footnote>
  <w:footnote w:type="continuationSeparator" w:id="0">
    <w:p w14:paraId="265E7A0E" w14:textId="77777777" w:rsidR="0058765E" w:rsidRDefault="0058765E">
      <w:pPr>
        <w:spacing w:after="0" w:line="240" w:lineRule="auto"/>
      </w:pPr>
      <w:r>
        <w:continuationSeparator/>
      </w:r>
    </w:p>
  </w:footnote>
  <w:footnote w:type="continuationNotice" w:id="1">
    <w:p w14:paraId="0C5FDA11" w14:textId="77777777" w:rsidR="0058765E" w:rsidRDefault="005876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5DD1" w14:textId="77777777" w:rsidR="00B61E0B" w:rsidRDefault="00B61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3397"/>
        </w:tabs>
        <w:ind w:left="5197" w:hanging="360"/>
      </w:pPr>
      <w:rPr>
        <w:rFonts w:ascii="Symbol" w:hAnsi="Symbol"/>
      </w:rPr>
    </w:lvl>
    <w:lvl w:ilvl="1">
      <w:start w:val="1"/>
      <w:numFmt w:val="bullet"/>
      <w:lvlText w:val="o"/>
      <w:lvlJc w:val="left"/>
      <w:pPr>
        <w:tabs>
          <w:tab w:val="num" w:pos="3397"/>
        </w:tabs>
        <w:ind w:left="5917" w:hanging="360"/>
      </w:pPr>
      <w:rPr>
        <w:rFonts w:ascii="Courier New" w:hAnsi="Courier New" w:cs="Courier New"/>
      </w:rPr>
    </w:lvl>
    <w:lvl w:ilvl="2">
      <w:start w:val="1"/>
      <w:numFmt w:val="bullet"/>
      <w:lvlText w:val=""/>
      <w:lvlJc w:val="left"/>
      <w:pPr>
        <w:tabs>
          <w:tab w:val="num" w:pos="3397"/>
        </w:tabs>
        <w:ind w:left="6637" w:hanging="360"/>
      </w:pPr>
      <w:rPr>
        <w:rFonts w:ascii="Wingdings" w:hAnsi="Wingdings"/>
      </w:rPr>
    </w:lvl>
    <w:lvl w:ilvl="3">
      <w:start w:val="1"/>
      <w:numFmt w:val="bullet"/>
      <w:lvlText w:val=""/>
      <w:lvlJc w:val="left"/>
      <w:pPr>
        <w:tabs>
          <w:tab w:val="num" w:pos="3397"/>
        </w:tabs>
        <w:ind w:left="7357" w:hanging="360"/>
      </w:pPr>
      <w:rPr>
        <w:rFonts w:ascii="Symbol" w:hAnsi="Symbol"/>
      </w:rPr>
    </w:lvl>
    <w:lvl w:ilvl="4">
      <w:start w:val="1"/>
      <w:numFmt w:val="bullet"/>
      <w:lvlText w:val="o"/>
      <w:lvlJc w:val="left"/>
      <w:pPr>
        <w:tabs>
          <w:tab w:val="num" w:pos="3397"/>
        </w:tabs>
        <w:ind w:left="8077" w:hanging="360"/>
      </w:pPr>
      <w:rPr>
        <w:rFonts w:ascii="Courier New" w:hAnsi="Courier New" w:cs="Courier New"/>
      </w:rPr>
    </w:lvl>
    <w:lvl w:ilvl="5">
      <w:start w:val="1"/>
      <w:numFmt w:val="bullet"/>
      <w:lvlText w:val=""/>
      <w:lvlJc w:val="left"/>
      <w:pPr>
        <w:tabs>
          <w:tab w:val="num" w:pos="3397"/>
        </w:tabs>
        <w:ind w:left="8797" w:hanging="360"/>
      </w:pPr>
      <w:rPr>
        <w:rFonts w:ascii="Wingdings" w:hAnsi="Wingdings"/>
      </w:rPr>
    </w:lvl>
    <w:lvl w:ilvl="6">
      <w:start w:val="1"/>
      <w:numFmt w:val="bullet"/>
      <w:lvlText w:val=""/>
      <w:lvlJc w:val="left"/>
      <w:pPr>
        <w:tabs>
          <w:tab w:val="num" w:pos="3397"/>
        </w:tabs>
        <w:ind w:left="9517" w:hanging="360"/>
      </w:pPr>
      <w:rPr>
        <w:rFonts w:ascii="Symbol" w:hAnsi="Symbol"/>
      </w:rPr>
    </w:lvl>
    <w:lvl w:ilvl="7">
      <w:start w:val="1"/>
      <w:numFmt w:val="bullet"/>
      <w:lvlText w:val="o"/>
      <w:lvlJc w:val="left"/>
      <w:pPr>
        <w:tabs>
          <w:tab w:val="num" w:pos="3397"/>
        </w:tabs>
        <w:ind w:left="10237" w:hanging="360"/>
      </w:pPr>
      <w:rPr>
        <w:rFonts w:ascii="Courier New" w:hAnsi="Courier New" w:cs="Courier New"/>
      </w:rPr>
    </w:lvl>
    <w:lvl w:ilvl="8">
      <w:start w:val="1"/>
      <w:numFmt w:val="bullet"/>
      <w:lvlText w:val=""/>
      <w:lvlJc w:val="left"/>
      <w:pPr>
        <w:tabs>
          <w:tab w:val="num" w:pos="3397"/>
        </w:tabs>
        <w:ind w:left="10957"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01A7577"/>
    <w:multiLevelType w:val="multilevel"/>
    <w:tmpl w:val="318A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4"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5"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6" w15:restartNumberingAfterBreak="0">
    <w:nsid w:val="18965762"/>
    <w:multiLevelType w:val="hybridMultilevel"/>
    <w:tmpl w:val="0682F26A"/>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87"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8"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0"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1FFF3063"/>
    <w:multiLevelType w:val="hybridMultilevel"/>
    <w:tmpl w:val="E4C62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1365EC8"/>
    <w:multiLevelType w:val="hybridMultilevel"/>
    <w:tmpl w:val="1F52DFC6"/>
    <w:lvl w:ilvl="0" w:tplc="8CD075CC">
      <w:start w:val="10"/>
      <w:numFmt w:val="bullet"/>
      <w:lvlText w:val="-"/>
      <w:lvlJc w:val="left"/>
      <w:pPr>
        <w:ind w:left="1287" w:hanging="360"/>
      </w:pPr>
      <w:rPr>
        <w:rFonts w:ascii="Arial" w:eastAsia="Times New Roman" w:hAnsi="Arial"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3"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7"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9"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0"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1"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3"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4"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6"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8"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9"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0"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1"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2"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4" w15:restartNumberingAfterBreak="0">
    <w:nsid w:val="46EC0FE4"/>
    <w:multiLevelType w:val="hybridMultilevel"/>
    <w:tmpl w:val="D4AAF41E"/>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5"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7" w15:restartNumberingAfterBreak="0">
    <w:nsid w:val="51032E4C"/>
    <w:multiLevelType w:val="multilevel"/>
    <w:tmpl w:val="B0F659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9" w15:restartNumberingAfterBreak="0">
    <w:nsid w:val="53A51701"/>
    <w:multiLevelType w:val="multilevel"/>
    <w:tmpl w:val="75140312"/>
    <w:lvl w:ilvl="0">
      <w:start w:val="10"/>
      <w:numFmt w:val="bullet"/>
      <w:lvlText w:val="-"/>
      <w:lvlJc w:val="left"/>
      <w:pPr>
        <w:tabs>
          <w:tab w:val="num" w:pos="1136"/>
        </w:tabs>
        <w:ind w:left="4016" w:hanging="360"/>
      </w:pPr>
      <w:rPr>
        <w:rFonts w:ascii="Arial" w:eastAsia="Times New Roman" w:hAnsi="Arial" w:cs="Times New Roman" w:hint="default"/>
      </w:rPr>
    </w:lvl>
    <w:lvl w:ilvl="1">
      <w:start w:val="1"/>
      <w:numFmt w:val="lowerLetter"/>
      <w:lvlText w:val="%2."/>
      <w:lvlJc w:val="left"/>
      <w:pPr>
        <w:tabs>
          <w:tab w:val="num" w:pos="1136"/>
        </w:tabs>
        <w:ind w:left="3667" w:hanging="360"/>
      </w:pPr>
    </w:lvl>
    <w:lvl w:ilvl="2">
      <w:start w:val="1"/>
      <w:numFmt w:val="lowerRoman"/>
      <w:lvlText w:val="%2.%3."/>
      <w:lvlJc w:val="right"/>
      <w:pPr>
        <w:tabs>
          <w:tab w:val="num" w:pos="1136"/>
        </w:tabs>
        <w:ind w:left="4387" w:hanging="180"/>
      </w:pPr>
    </w:lvl>
    <w:lvl w:ilvl="3">
      <w:start w:val="1"/>
      <w:numFmt w:val="decimal"/>
      <w:lvlText w:val="%2.%3.%4."/>
      <w:lvlJc w:val="left"/>
      <w:pPr>
        <w:tabs>
          <w:tab w:val="num" w:pos="1136"/>
        </w:tabs>
        <w:ind w:left="5107" w:hanging="360"/>
      </w:pPr>
    </w:lvl>
    <w:lvl w:ilvl="4">
      <w:start w:val="1"/>
      <w:numFmt w:val="lowerLetter"/>
      <w:lvlText w:val="%2.%3.%4.%5."/>
      <w:lvlJc w:val="left"/>
      <w:pPr>
        <w:tabs>
          <w:tab w:val="num" w:pos="1136"/>
        </w:tabs>
        <w:ind w:left="5827" w:hanging="360"/>
      </w:pPr>
    </w:lvl>
    <w:lvl w:ilvl="5">
      <w:start w:val="1"/>
      <w:numFmt w:val="lowerRoman"/>
      <w:lvlText w:val="%2.%3.%4.%5.%6."/>
      <w:lvlJc w:val="right"/>
      <w:pPr>
        <w:tabs>
          <w:tab w:val="num" w:pos="1136"/>
        </w:tabs>
        <w:ind w:left="6547" w:hanging="180"/>
      </w:pPr>
    </w:lvl>
    <w:lvl w:ilvl="6">
      <w:start w:val="1"/>
      <w:numFmt w:val="decimal"/>
      <w:lvlText w:val="%2.%3.%4.%5.%6.%7."/>
      <w:lvlJc w:val="left"/>
      <w:pPr>
        <w:tabs>
          <w:tab w:val="num" w:pos="1136"/>
        </w:tabs>
        <w:ind w:left="7267" w:hanging="360"/>
      </w:pPr>
    </w:lvl>
    <w:lvl w:ilvl="7">
      <w:start w:val="1"/>
      <w:numFmt w:val="lowerLetter"/>
      <w:lvlText w:val="%2.%3.%4.%5.%6.%7.%8."/>
      <w:lvlJc w:val="left"/>
      <w:pPr>
        <w:tabs>
          <w:tab w:val="num" w:pos="1136"/>
        </w:tabs>
        <w:ind w:left="7987" w:hanging="360"/>
      </w:pPr>
    </w:lvl>
    <w:lvl w:ilvl="8">
      <w:start w:val="1"/>
      <w:numFmt w:val="lowerRoman"/>
      <w:lvlText w:val="%2.%3.%4.%5.%6.%7.%8.%9."/>
      <w:lvlJc w:val="right"/>
      <w:pPr>
        <w:tabs>
          <w:tab w:val="num" w:pos="1136"/>
        </w:tabs>
        <w:ind w:left="8707" w:hanging="180"/>
      </w:pPr>
    </w:lvl>
  </w:abstractNum>
  <w:abstractNum w:abstractNumId="120"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1"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5C3D491A"/>
    <w:multiLevelType w:val="hybridMultilevel"/>
    <w:tmpl w:val="C4F217F2"/>
    <w:lvl w:ilvl="0" w:tplc="5C603B80">
      <w:start w:val="1"/>
      <w:numFmt w:val="lowerLetter"/>
      <w:lvlText w:val="(%1)"/>
      <w:lvlJc w:val="left"/>
      <w:pPr>
        <w:ind w:left="3196" w:hanging="360"/>
      </w:pPr>
      <w:rPr>
        <w:rFonts w:hint="default"/>
      </w:rPr>
    </w:lvl>
    <w:lvl w:ilvl="1" w:tplc="080C0019">
      <w:start w:val="1"/>
      <w:numFmt w:val="lowerLetter"/>
      <w:lvlText w:val="%2."/>
      <w:lvlJc w:val="left"/>
      <w:pPr>
        <w:ind w:left="3709" w:hanging="360"/>
      </w:pPr>
    </w:lvl>
    <w:lvl w:ilvl="2" w:tplc="080C001B" w:tentative="1">
      <w:start w:val="1"/>
      <w:numFmt w:val="lowerRoman"/>
      <w:lvlText w:val="%3."/>
      <w:lvlJc w:val="right"/>
      <w:pPr>
        <w:ind w:left="4429" w:hanging="180"/>
      </w:pPr>
    </w:lvl>
    <w:lvl w:ilvl="3" w:tplc="080C000F" w:tentative="1">
      <w:start w:val="1"/>
      <w:numFmt w:val="decimal"/>
      <w:lvlText w:val="%4."/>
      <w:lvlJc w:val="left"/>
      <w:pPr>
        <w:ind w:left="5149" w:hanging="360"/>
      </w:pPr>
    </w:lvl>
    <w:lvl w:ilvl="4" w:tplc="080C0019" w:tentative="1">
      <w:start w:val="1"/>
      <w:numFmt w:val="lowerLetter"/>
      <w:lvlText w:val="%5."/>
      <w:lvlJc w:val="left"/>
      <w:pPr>
        <w:ind w:left="5869" w:hanging="360"/>
      </w:pPr>
    </w:lvl>
    <w:lvl w:ilvl="5" w:tplc="080C001B" w:tentative="1">
      <w:start w:val="1"/>
      <w:numFmt w:val="lowerRoman"/>
      <w:lvlText w:val="%6."/>
      <w:lvlJc w:val="right"/>
      <w:pPr>
        <w:ind w:left="6589" w:hanging="180"/>
      </w:pPr>
    </w:lvl>
    <w:lvl w:ilvl="6" w:tplc="080C000F" w:tentative="1">
      <w:start w:val="1"/>
      <w:numFmt w:val="decimal"/>
      <w:lvlText w:val="%7."/>
      <w:lvlJc w:val="left"/>
      <w:pPr>
        <w:ind w:left="7309" w:hanging="360"/>
      </w:pPr>
    </w:lvl>
    <w:lvl w:ilvl="7" w:tplc="080C0019" w:tentative="1">
      <w:start w:val="1"/>
      <w:numFmt w:val="lowerLetter"/>
      <w:lvlText w:val="%8."/>
      <w:lvlJc w:val="left"/>
      <w:pPr>
        <w:ind w:left="8029" w:hanging="360"/>
      </w:pPr>
    </w:lvl>
    <w:lvl w:ilvl="8" w:tplc="080C001B" w:tentative="1">
      <w:start w:val="1"/>
      <w:numFmt w:val="lowerRoman"/>
      <w:lvlText w:val="%9."/>
      <w:lvlJc w:val="right"/>
      <w:pPr>
        <w:ind w:left="8749" w:hanging="180"/>
      </w:pPr>
    </w:lvl>
  </w:abstractNum>
  <w:abstractNum w:abstractNumId="123"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5"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6"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8"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2"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33" w15:restartNumberingAfterBreak="0">
    <w:nsid w:val="7FDE49D8"/>
    <w:multiLevelType w:val="multilevel"/>
    <w:tmpl w:val="40BCB87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16cid:durableId="1798257308">
    <w:abstractNumId w:val="0"/>
  </w:num>
  <w:num w:numId="2" w16cid:durableId="762847361">
    <w:abstractNumId w:val="1"/>
  </w:num>
  <w:num w:numId="3" w16cid:durableId="1591506062">
    <w:abstractNumId w:val="2"/>
  </w:num>
  <w:num w:numId="4" w16cid:durableId="599338221">
    <w:abstractNumId w:val="3"/>
  </w:num>
  <w:num w:numId="5" w16cid:durableId="421611353">
    <w:abstractNumId w:val="6"/>
  </w:num>
  <w:num w:numId="6" w16cid:durableId="1739788207">
    <w:abstractNumId w:val="7"/>
  </w:num>
  <w:num w:numId="7" w16cid:durableId="122164804">
    <w:abstractNumId w:val="8"/>
  </w:num>
  <w:num w:numId="8" w16cid:durableId="968976730">
    <w:abstractNumId w:val="10"/>
  </w:num>
  <w:num w:numId="9" w16cid:durableId="1883906753">
    <w:abstractNumId w:val="11"/>
  </w:num>
  <w:num w:numId="10" w16cid:durableId="520364710">
    <w:abstractNumId w:val="13"/>
  </w:num>
  <w:num w:numId="11" w16cid:durableId="128131862">
    <w:abstractNumId w:val="14"/>
  </w:num>
  <w:num w:numId="12" w16cid:durableId="1395153965">
    <w:abstractNumId w:val="15"/>
  </w:num>
  <w:num w:numId="13" w16cid:durableId="513961024">
    <w:abstractNumId w:val="17"/>
  </w:num>
  <w:num w:numId="14" w16cid:durableId="2084527802">
    <w:abstractNumId w:val="22"/>
  </w:num>
  <w:num w:numId="15" w16cid:durableId="1353266682">
    <w:abstractNumId w:val="23"/>
  </w:num>
  <w:num w:numId="16" w16cid:durableId="1126697003">
    <w:abstractNumId w:val="28"/>
  </w:num>
  <w:num w:numId="17" w16cid:durableId="92484132">
    <w:abstractNumId w:val="31"/>
  </w:num>
  <w:num w:numId="18" w16cid:durableId="1809085124">
    <w:abstractNumId w:val="32"/>
  </w:num>
  <w:num w:numId="19" w16cid:durableId="1626354787">
    <w:abstractNumId w:val="33"/>
  </w:num>
  <w:num w:numId="20" w16cid:durableId="67655073">
    <w:abstractNumId w:val="34"/>
  </w:num>
  <w:num w:numId="21" w16cid:durableId="977757644">
    <w:abstractNumId w:val="35"/>
  </w:num>
  <w:num w:numId="22" w16cid:durableId="1048456607">
    <w:abstractNumId w:val="36"/>
  </w:num>
  <w:num w:numId="23" w16cid:durableId="1911110914">
    <w:abstractNumId w:val="37"/>
  </w:num>
  <w:num w:numId="24" w16cid:durableId="1525291632">
    <w:abstractNumId w:val="38"/>
  </w:num>
  <w:num w:numId="25" w16cid:durableId="1401362653">
    <w:abstractNumId w:val="39"/>
  </w:num>
  <w:num w:numId="26" w16cid:durableId="764420647">
    <w:abstractNumId w:val="40"/>
  </w:num>
  <w:num w:numId="27" w16cid:durableId="2138139880">
    <w:abstractNumId w:val="41"/>
  </w:num>
  <w:num w:numId="28" w16cid:durableId="2005695319">
    <w:abstractNumId w:val="42"/>
  </w:num>
  <w:num w:numId="29" w16cid:durableId="1870147898">
    <w:abstractNumId w:val="43"/>
  </w:num>
  <w:num w:numId="30" w16cid:durableId="116338975">
    <w:abstractNumId w:val="44"/>
  </w:num>
  <w:num w:numId="31" w16cid:durableId="986054757">
    <w:abstractNumId w:val="45"/>
  </w:num>
  <w:num w:numId="32" w16cid:durableId="650870047">
    <w:abstractNumId w:val="46"/>
  </w:num>
  <w:num w:numId="33" w16cid:durableId="574171213">
    <w:abstractNumId w:val="47"/>
  </w:num>
  <w:num w:numId="34" w16cid:durableId="1258058145">
    <w:abstractNumId w:val="48"/>
  </w:num>
  <w:num w:numId="35" w16cid:durableId="1306201938">
    <w:abstractNumId w:val="49"/>
  </w:num>
  <w:num w:numId="36" w16cid:durableId="540672930">
    <w:abstractNumId w:val="50"/>
  </w:num>
  <w:num w:numId="37" w16cid:durableId="1119184678">
    <w:abstractNumId w:val="51"/>
  </w:num>
  <w:num w:numId="38" w16cid:durableId="824248677">
    <w:abstractNumId w:val="52"/>
  </w:num>
  <w:num w:numId="39" w16cid:durableId="1598445987">
    <w:abstractNumId w:val="53"/>
  </w:num>
  <w:num w:numId="40" w16cid:durableId="1902205353">
    <w:abstractNumId w:val="55"/>
  </w:num>
  <w:num w:numId="41" w16cid:durableId="1050033567">
    <w:abstractNumId w:val="56"/>
  </w:num>
  <w:num w:numId="42" w16cid:durableId="128520082">
    <w:abstractNumId w:val="57"/>
  </w:num>
  <w:num w:numId="43" w16cid:durableId="1974745656">
    <w:abstractNumId w:val="59"/>
  </w:num>
  <w:num w:numId="44" w16cid:durableId="1943107769">
    <w:abstractNumId w:val="62"/>
  </w:num>
  <w:num w:numId="45" w16cid:durableId="43875299">
    <w:abstractNumId w:val="64"/>
  </w:num>
  <w:num w:numId="46" w16cid:durableId="976687503">
    <w:abstractNumId w:val="66"/>
  </w:num>
  <w:num w:numId="47" w16cid:durableId="697850076">
    <w:abstractNumId w:val="75"/>
  </w:num>
  <w:num w:numId="48" w16cid:durableId="444618374">
    <w:abstractNumId w:val="113"/>
  </w:num>
  <w:num w:numId="49" w16cid:durableId="1415978186">
    <w:abstractNumId w:val="124"/>
  </w:num>
  <w:num w:numId="50" w16cid:durableId="990451370">
    <w:abstractNumId w:val="119"/>
  </w:num>
  <w:num w:numId="51" w16cid:durableId="1040782321">
    <w:abstractNumId w:val="78"/>
  </w:num>
  <w:num w:numId="52" w16cid:durableId="964585378">
    <w:abstractNumId w:val="77"/>
  </w:num>
  <w:num w:numId="53" w16cid:durableId="270598404">
    <w:abstractNumId w:val="101"/>
  </w:num>
  <w:num w:numId="54" w16cid:durableId="493110141">
    <w:abstractNumId w:val="123"/>
  </w:num>
  <w:num w:numId="55" w16cid:durableId="1813448591">
    <w:abstractNumId w:val="90"/>
  </w:num>
  <w:num w:numId="56" w16cid:durableId="964434054">
    <w:abstractNumId w:val="87"/>
  </w:num>
  <w:num w:numId="57" w16cid:durableId="820584843">
    <w:abstractNumId w:val="99"/>
  </w:num>
  <w:num w:numId="58" w16cid:durableId="1883521344">
    <w:abstractNumId w:val="98"/>
  </w:num>
  <w:num w:numId="59" w16cid:durableId="1364869847">
    <w:abstractNumId w:val="114"/>
  </w:num>
  <w:num w:numId="60" w16cid:durableId="973755595">
    <w:abstractNumId w:val="103"/>
  </w:num>
  <w:num w:numId="61" w16cid:durableId="383675726">
    <w:abstractNumId w:val="104"/>
  </w:num>
  <w:num w:numId="62" w16cid:durableId="407772798">
    <w:abstractNumId w:val="83"/>
  </w:num>
  <w:num w:numId="63" w16cid:durableId="455564207">
    <w:abstractNumId w:val="111"/>
  </w:num>
  <w:num w:numId="64" w16cid:durableId="336545927">
    <w:abstractNumId w:val="94"/>
  </w:num>
  <w:num w:numId="65" w16cid:durableId="1117531175">
    <w:abstractNumId w:val="129"/>
  </w:num>
  <w:num w:numId="66" w16cid:durableId="385839139">
    <w:abstractNumId w:val="79"/>
  </w:num>
  <w:num w:numId="67" w16cid:durableId="1001664941">
    <w:abstractNumId w:val="88"/>
  </w:num>
  <w:num w:numId="68" w16cid:durableId="855853644">
    <w:abstractNumId w:val="97"/>
  </w:num>
  <w:num w:numId="69" w16cid:durableId="1403141866">
    <w:abstractNumId w:val="118"/>
  </w:num>
  <w:num w:numId="70" w16cid:durableId="495539905">
    <w:abstractNumId w:val="107"/>
  </w:num>
  <w:num w:numId="71" w16cid:durableId="2140297513">
    <w:abstractNumId w:val="76"/>
  </w:num>
  <w:num w:numId="72" w16cid:durableId="1286810371">
    <w:abstractNumId w:val="127"/>
  </w:num>
  <w:num w:numId="73" w16cid:durableId="1658000946">
    <w:abstractNumId w:val="95"/>
  </w:num>
  <w:num w:numId="74" w16cid:durableId="953026812">
    <w:abstractNumId w:val="82"/>
  </w:num>
  <w:num w:numId="75" w16cid:durableId="1812094411">
    <w:abstractNumId w:val="84"/>
  </w:num>
  <w:num w:numId="76" w16cid:durableId="19860852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9830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679827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5112484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62469605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0860626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5205762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896393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78429827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35916340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0212591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5288024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97440611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8278505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32102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93196313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4148480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0596788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7716130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3092779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89955663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7998005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7467345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2416240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818494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1469718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0133587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33761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225115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21772983">
    <w:abstractNumId w:val="81"/>
  </w:num>
  <w:num w:numId="106" w16cid:durableId="1882402556">
    <w:abstractNumId w:val="125"/>
  </w:num>
  <w:num w:numId="107" w16cid:durableId="1883714477">
    <w:abstractNumId w:val="108"/>
  </w:num>
  <w:num w:numId="108" w16cid:durableId="1436170664">
    <w:abstractNumId w:val="85"/>
  </w:num>
  <w:num w:numId="109" w16cid:durableId="1486127100">
    <w:abstractNumId w:val="96"/>
  </w:num>
  <w:num w:numId="110" w16cid:durableId="1329599797">
    <w:abstractNumId w:val="116"/>
  </w:num>
  <w:num w:numId="111" w16cid:durableId="1355616912">
    <w:abstractNumId w:val="126"/>
  </w:num>
  <w:num w:numId="112" w16cid:durableId="2037269204">
    <w:abstractNumId w:val="110"/>
  </w:num>
  <w:num w:numId="113" w16cid:durableId="1133868434">
    <w:abstractNumId w:val="131"/>
  </w:num>
  <w:num w:numId="114" w16cid:durableId="410087034">
    <w:abstractNumId w:val="122"/>
  </w:num>
  <w:num w:numId="115" w16cid:durableId="817456807">
    <w:abstractNumId w:val="102"/>
  </w:num>
  <w:num w:numId="116" w16cid:durableId="1563100674">
    <w:abstractNumId w:val="128"/>
  </w:num>
  <w:num w:numId="117" w16cid:durableId="1595744028">
    <w:abstractNumId w:val="120"/>
  </w:num>
  <w:num w:numId="118" w16cid:durableId="1443645594">
    <w:abstractNumId w:val="132"/>
  </w:num>
  <w:num w:numId="119" w16cid:durableId="1451053274">
    <w:abstractNumId w:val="89"/>
  </w:num>
  <w:num w:numId="120" w16cid:durableId="397360399">
    <w:abstractNumId w:val="106"/>
  </w:num>
  <w:num w:numId="121" w16cid:durableId="874738097">
    <w:abstractNumId w:val="121"/>
    <w:lvlOverride w:ilvl="0">
      <w:startOverride w:val="1"/>
    </w:lvlOverride>
    <w:lvlOverride w:ilvl="1"/>
    <w:lvlOverride w:ilvl="2"/>
    <w:lvlOverride w:ilvl="3"/>
    <w:lvlOverride w:ilvl="4"/>
    <w:lvlOverride w:ilvl="5"/>
    <w:lvlOverride w:ilvl="6"/>
    <w:lvlOverride w:ilvl="7"/>
    <w:lvlOverride w:ilvl="8"/>
  </w:num>
  <w:num w:numId="122" w16cid:durableId="1322388473">
    <w:abstractNumId w:val="93"/>
  </w:num>
  <w:num w:numId="123" w16cid:durableId="99840586">
    <w:abstractNumId w:val="109"/>
  </w:num>
  <w:num w:numId="124" w16cid:durableId="706491231">
    <w:abstractNumId w:val="112"/>
  </w:num>
  <w:num w:numId="125" w16cid:durableId="1094472244">
    <w:abstractNumId w:val="130"/>
  </w:num>
  <w:num w:numId="126" w16cid:durableId="640119299">
    <w:abstractNumId w:val="0"/>
  </w:num>
  <w:num w:numId="127" w16cid:durableId="897131660">
    <w:abstractNumId w:val="0"/>
  </w:num>
  <w:num w:numId="128" w16cid:durableId="1702584975">
    <w:abstractNumId w:val="0"/>
  </w:num>
  <w:num w:numId="129" w16cid:durableId="1447432316">
    <w:abstractNumId w:val="0"/>
  </w:num>
  <w:num w:numId="130" w16cid:durableId="1493451371">
    <w:abstractNumId w:val="0"/>
  </w:num>
  <w:num w:numId="131" w16cid:durableId="510266389">
    <w:abstractNumId w:val="0"/>
  </w:num>
  <w:num w:numId="132" w16cid:durableId="196603625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369106903">
    <w:abstractNumId w:val="64"/>
  </w:num>
  <w:num w:numId="134" w16cid:durableId="286284076">
    <w:abstractNumId w:val="115"/>
  </w:num>
  <w:num w:numId="135" w16cid:durableId="1728797037">
    <w:abstractNumId w:val="100"/>
  </w:num>
  <w:num w:numId="136" w16cid:durableId="533232852">
    <w:abstractNumId w:val="80"/>
  </w:num>
  <w:num w:numId="137" w16cid:durableId="1362903250">
    <w:abstractNumId w:val="3"/>
  </w:num>
  <w:num w:numId="138" w16cid:durableId="2138328444">
    <w:abstractNumId w:val="91"/>
  </w:num>
  <w:num w:numId="139" w16cid:durableId="172956823">
    <w:abstractNumId w:val="92"/>
  </w:num>
  <w:num w:numId="140" w16cid:durableId="1347487217">
    <w:abstractNumId w:val="86"/>
  </w:num>
  <w:num w:numId="141" w16cid:durableId="1934706777">
    <w:abstractNumId w:val="117"/>
  </w:num>
  <w:num w:numId="142" w16cid:durableId="1693803508">
    <w:abstractNumId w:val="133"/>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nb-NO"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B67DE"/>
    <w:rsid w:val="000026C1"/>
    <w:rsid w:val="00005F12"/>
    <w:rsid w:val="000060F8"/>
    <w:rsid w:val="00006AD0"/>
    <w:rsid w:val="0001452D"/>
    <w:rsid w:val="00014EF9"/>
    <w:rsid w:val="000160CF"/>
    <w:rsid w:val="00017DF7"/>
    <w:rsid w:val="00020397"/>
    <w:rsid w:val="0002203E"/>
    <w:rsid w:val="000249BF"/>
    <w:rsid w:val="000271B5"/>
    <w:rsid w:val="00027229"/>
    <w:rsid w:val="0003022F"/>
    <w:rsid w:val="0003106E"/>
    <w:rsid w:val="00031401"/>
    <w:rsid w:val="00032398"/>
    <w:rsid w:val="000325AE"/>
    <w:rsid w:val="00043580"/>
    <w:rsid w:val="00043B93"/>
    <w:rsid w:val="000500EB"/>
    <w:rsid w:val="00051401"/>
    <w:rsid w:val="00051957"/>
    <w:rsid w:val="000519E8"/>
    <w:rsid w:val="00051C41"/>
    <w:rsid w:val="00051D1C"/>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48"/>
    <w:rsid w:val="000964AF"/>
    <w:rsid w:val="000A1D92"/>
    <w:rsid w:val="000A4C04"/>
    <w:rsid w:val="000A532B"/>
    <w:rsid w:val="000A5781"/>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D7C84"/>
    <w:rsid w:val="000E07F3"/>
    <w:rsid w:val="000E18BF"/>
    <w:rsid w:val="000E3403"/>
    <w:rsid w:val="000E5AA3"/>
    <w:rsid w:val="000E5C29"/>
    <w:rsid w:val="000F0AD6"/>
    <w:rsid w:val="000F148F"/>
    <w:rsid w:val="000F4278"/>
    <w:rsid w:val="000F4AB3"/>
    <w:rsid w:val="000F5247"/>
    <w:rsid w:val="000F7888"/>
    <w:rsid w:val="00102774"/>
    <w:rsid w:val="00104707"/>
    <w:rsid w:val="001119CE"/>
    <w:rsid w:val="00125C06"/>
    <w:rsid w:val="00131BCC"/>
    <w:rsid w:val="00132223"/>
    <w:rsid w:val="0013272D"/>
    <w:rsid w:val="00132B64"/>
    <w:rsid w:val="001342D4"/>
    <w:rsid w:val="00135295"/>
    <w:rsid w:val="00136264"/>
    <w:rsid w:val="00143641"/>
    <w:rsid w:val="00144E45"/>
    <w:rsid w:val="00150015"/>
    <w:rsid w:val="0015020E"/>
    <w:rsid w:val="0015038D"/>
    <w:rsid w:val="00150AF9"/>
    <w:rsid w:val="00154E30"/>
    <w:rsid w:val="00156ACE"/>
    <w:rsid w:val="00156AD2"/>
    <w:rsid w:val="001607E7"/>
    <w:rsid w:val="00160FA9"/>
    <w:rsid w:val="0016209A"/>
    <w:rsid w:val="00162C31"/>
    <w:rsid w:val="00164397"/>
    <w:rsid w:val="00166732"/>
    <w:rsid w:val="0016681C"/>
    <w:rsid w:val="001709BD"/>
    <w:rsid w:val="00171814"/>
    <w:rsid w:val="001733B6"/>
    <w:rsid w:val="00176835"/>
    <w:rsid w:val="00176DCD"/>
    <w:rsid w:val="00177C23"/>
    <w:rsid w:val="00183ABC"/>
    <w:rsid w:val="00186C31"/>
    <w:rsid w:val="0018766A"/>
    <w:rsid w:val="0018773E"/>
    <w:rsid w:val="001909DD"/>
    <w:rsid w:val="00190B44"/>
    <w:rsid w:val="001A220E"/>
    <w:rsid w:val="001A2495"/>
    <w:rsid w:val="001A2F65"/>
    <w:rsid w:val="001A390A"/>
    <w:rsid w:val="001A416E"/>
    <w:rsid w:val="001A6C54"/>
    <w:rsid w:val="001A7605"/>
    <w:rsid w:val="001B089B"/>
    <w:rsid w:val="001B188D"/>
    <w:rsid w:val="001B2F24"/>
    <w:rsid w:val="001B34A9"/>
    <w:rsid w:val="001B5C5A"/>
    <w:rsid w:val="001B67EA"/>
    <w:rsid w:val="001C199D"/>
    <w:rsid w:val="001C2C12"/>
    <w:rsid w:val="001C3CA8"/>
    <w:rsid w:val="001C6F32"/>
    <w:rsid w:val="001D228D"/>
    <w:rsid w:val="001D37E5"/>
    <w:rsid w:val="001D40AE"/>
    <w:rsid w:val="001D60C0"/>
    <w:rsid w:val="001D6F74"/>
    <w:rsid w:val="001E0B0D"/>
    <w:rsid w:val="001E18DD"/>
    <w:rsid w:val="001E1F91"/>
    <w:rsid w:val="001E3D82"/>
    <w:rsid w:val="001E5084"/>
    <w:rsid w:val="001E590C"/>
    <w:rsid w:val="001E719D"/>
    <w:rsid w:val="001F006F"/>
    <w:rsid w:val="001F3AFF"/>
    <w:rsid w:val="001F48D5"/>
    <w:rsid w:val="001F5D9A"/>
    <w:rsid w:val="001F7F2A"/>
    <w:rsid w:val="0020179E"/>
    <w:rsid w:val="00202AA6"/>
    <w:rsid w:val="00202F1B"/>
    <w:rsid w:val="002038DD"/>
    <w:rsid w:val="002040F1"/>
    <w:rsid w:val="00207269"/>
    <w:rsid w:val="00210322"/>
    <w:rsid w:val="002113E9"/>
    <w:rsid w:val="002119F8"/>
    <w:rsid w:val="002139FC"/>
    <w:rsid w:val="00222850"/>
    <w:rsid w:val="00223CA0"/>
    <w:rsid w:val="00224037"/>
    <w:rsid w:val="002254E0"/>
    <w:rsid w:val="002255D3"/>
    <w:rsid w:val="0022594E"/>
    <w:rsid w:val="00226A60"/>
    <w:rsid w:val="00235EB7"/>
    <w:rsid w:val="00236437"/>
    <w:rsid w:val="00241903"/>
    <w:rsid w:val="002426D8"/>
    <w:rsid w:val="0025254C"/>
    <w:rsid w:val="00255929"/>
    <w:rsid w:val="00257574"/>
    <w:rsid w:val="002575FF"/>
    <w:rsid w:val="00260C04"/>
    <w:rsid w:val="00261376"/>
    <w:rsid w:val="00261830"/>
    <w:rsid w:val="00262497"/>
    <w:rsid w:val="00262532"/>
    <w:rsid w:val="00263DEC"/>
    <w:rsid w:val="00267E4A"/>
    <w:rsid w:val="00273057"/>
    <w:rsid w:val="00277C1A"/>
    <w:rsid w:val="002844D5"/>
    <w:rsid w:val="00286134"/>
    <w:rsid w:val="002865E5"/>
    <w:rsid w:val="00286BC1"/>
    <w:rsid w:val="00286D48"/>
    <w:rsid w:val="00290091"/>
    <w:rsid w:val="00295C6E"/>
    <w:rsid w:val="002A17A2"/>
    <w:rsid w:val="002A45C6"/>
    <w:rsid w:val="002B2ADC"/>
    <w:rsid w:val="002B2F36"/>
    <w:rsid w:val="002C0B9E"/>
    <w:rsid w:val="002C43EE"/>
    <w:rsid w:val="002D008B"/>
    <w:rsid w:val="002D2667"/>
    <w:rsid w:val="002D520E"/>
    <w:rsid w:val="002E194B"/>
    <w:rsid w:val="002E35A4"/>
    <w:rsid w:val="002E530D"/>
    <w:rsid w:val="002E5FD4"/>
    <w:rsid w:val="002E615B"/>
    <w:rsid w:val="002E6ED6"/>
    <w:rsid w:val="002E7511"/>
    <w:rsid w:val="002E7974"/>
    <w:rsid w:val="002F1507"/>
    <w:rsid w:val="002F16C2"/>
    <w:rsid w:val="00301CCC"/>
    <w:rsid w:val="00302C69"/>
    <w:rsid w:val="00303A2C"/>
    <w:rsid w:val="00304E35"/>
    <w:rsid w:val="00307FC5"/>
    <w:rsid w:val="00311DF6"/>
    <w:rsid w:val="00312D01"/>
    <w:rsid w:val="00313ADA"/>
    <w:rsid w:val="00316CAA"/>
    <w:rsid w:val="003225B1"/>
    <w:rsid w:val="00323E2F"/>
    <w:rsid w:val="00325E99"/>
    <w:rsid w:val="00334028"/>
    <w:rsid w:val="00336BED"/>
    <w:rsid w:val="0034067D"/>
    <w:rsid w:val="003420B9"/>
    <w:rsid w:val="0034318F"/>
    <w:rsid w:val="0035116B"/>
    <w:rsid w:val="003517F4"/>
    <w:rsid w:val="00351978"/>
    <w:rsid w:val="00355477"/>
    <w:rsid w:val="003625B0"/>
    <w:rsid w:val="00363DE0"/>
    <w:rsid w:val="00365A26"/>
    <w:rsid w:val="00365AB5"/>
    <w:rsid w:val="00367C21"/>
    <w:rsid w:val="003705FE"/>
    <w:rsid w:val="00371F26"/>
    <w:rsid w:val="00373203"/>
    <w:rsid w:val="003748CE"/>
    <w:rsid w:val="00380053"/>
    <w:rsid w:val="0038240A"/>
    <w:rsid w:val="00382C7D"/>
    <w:rsid w:val="003869A3"/>
    <w:rsid w:val="00390C81"/>
    <w:rsid w:val="00391E2A"/>
    <w:rsid w:val="003929C6"/>
    <w:rsid w:val="00393C4A"/>
    <w:rsid w:val="0039461B"/>
    <w:rsid w:val="003A0165"/>
    <w:rsid w:val="003A2728"/>
    <w:rsid w:val="003A3FD0"/>
    <w:rsid w:val="003B20EF"/>
    <w:rsid w:val="003B2DC4"/>
    <w:rsid w:val="003B5A8D"/>
    <w:rsid w:val="003B5EF4"/>
    <w:rsid w:val="003C0668"/>
    <w:rsid w:val="003C37D2"/>
    <w:rsid w:val="003C528D"/>
    <w:rsid w:val="003D0103"/>
    <w:rsid w:val="003D0496"/>
    <w:rsid w:val="003D180A"/>
    <w:rsid w:val="003D2517"/>
    <w:rsid w:val="003D2CD1"/>
    <w:rsid w:val="003D6331"/>
    <w:rsid w:val="003D6456"/>
    <w:rsid w:val="003D6984"/>
    <w:rsid w:val="003D6C08"/>
    <w:rsid w:val="003D7423"/>
    <w:rsid w:val="003E3126"/>
    <w:rsid w:val="003E443C"/>
    <w:rsid w:val="003E5CA2"/>
    <w:rsid w:val="003F0080"/>
    <w:rsid w:val="003F1B15"/>
    <w:rsid w:val="003F2959"/>
    <w:rsid w:val="003F3E77"/>
    <w:rsid w:val="003F3FD8"/>
    <w:rsid w:val="003F5C34"/>
    <w:rsid w:val="003F7590"/>
    <w:rsid w:val="003F7C20"/>
    <w:rsid w:val="004004F9"/>
    <w:rsid w:val="00405990"/>
    <w:rsid w:val="00405CB2"/>
    <w:rsid w:val="0041321E"/>
    <w:rsid w:val="00413255"/>
    <w:rsid w:val="00413A0C"/>
    <w:rsid w:val="00414ABA"/>
    <w:rsid w:val="00414C3A"/>
    <w:rsid w:val="00415267"/>
    <w:rsid w:val="004164A9"/>
    <w:rsid w:val="00416E37"/>
    <w:rsid w:val="00417D8C"/>
    <w:rsid w:val="00422C95"/>
    <w:rsid w:val="00424055"/>
    <w:rsid w:val="00426BB7"/>
    <w:rsid w:val="00427575"/>
    <w:rsid w:val="00427DBC"/>
    <w:rsid w:val="00430BFF"/>
    <w:rsid w:val="00433E20"/>
    <w:rsid w:val="004359EC"/>
    <w:rsid w:val="00437252"/>
    <w:rsid w:val="004429C6"/>
    <w:rsid w:val="00442F56"/>
    <w:rsid w:val="00455E3E"/>
    <w:rsid w:val="00457FF2"/>
    <w:rsid w:val="00461474"/>
    <w:rsid w:val="0046161A"/>
    <w:rsid w:val="00467701"/>
    <w:rsid w:val="004718FC"/>
    <w:rsid w:val="00474780"/>
    <w:rsid w:val="00476415"/>
    <w:rsid w:val="0047668B"/>
    <w:rsid w:val="0048109B"/>
    <w:rsid w:val="004826F9"/>
    <w:rsid w:val="004839FE"/>
    <w:rsid w:val="00483C8B"/>
    <w:rsid w:val="00484885"/>
    <w:rsid w:val="0048672D"/>
    <w:rsid w:val="004916AB"/>
    <w:rsid w:val="00492F31"/>
    <w:rsid w:val="00497257"/>
    <w:rsid w:val="00497D7D"/>
    <w:rsid w:val="004A1866"/>
    <w:rsid w:val="004A2024"/>
    <w:rsid w:val="004A263A"/>
    <w:rsid w:val="004A2F04"/>
    <w:rsid w:val="004A5339"/>
    <w:rsid w:val="004A577C"/>
    <w:rsid w:val="004B0E8E"/>
    <w:rsid w:val="004B15F4"/>
    <w:rsid w:val="004B2A0A"/>
    <w:rsid w:val="004B4798"/>
    <w:rsid w:val="004B482E"/>
    <w:rsid w:val="004B5544"/>
    <w:rsid w:val="004B5865"/>
    <w:rsid w:val="004B5E2B"/>
    <w:rsid w:val="004C0037"/>
    <w:rsid w:val="004C1D26"/>
    <w:rsid w:val="004C30C5"/>
    <w:rsid w:val="004C324A"/>
    <w:rsid w:val="004C36E4"/>
    <w:rsid w:val="004C377C"/>
    <w:rsid w:val="004C47B9"/>
    <w:rsid w:val="004C7997"/>
    <w:rsid w:val="004D3AF8"/>
    <w:rsid w:val="004D5D09"/>
    <w:rsid w:val="004D60BC"/>
    <w:rsid w:val="004D6CF9"/>
    <w:rsid w:val="004D77CB"/>
    <w:rsid w:val="004E12B9"/>
    <w:rsid w:val="004E24B8"/>
    <w:rsid w:val="004E451F"/>
    <w:rsid w:val="004E5105"/>
    <w:rsid w:val="004E59CC"/>
    <w:rsid w:val="004E6D81"/>
    <w:rsid w:val="004E7E2F"/>
    <w:rsid w:val="004F1525"/>
    <w:rsid w:val="004F4451"/>
    <w:rsid w:val="004F5787"/>
    <w:rsid w:val="004F7A26"/>
    <w:rsid w:val="0050178E"/>
    <w:rsid w:val="00501EF7"/>
    <w:rsid w:val="0050236A"/>
    <w:rsid w:val="005056BD"/>
    <w:rsid w:val="00506F2E"/>
    <w:rsid w:val="0051078E"/>
    <w:rsid w:val="00513E7A"/>
    <w:rsid w:val="00514E92"/>
    <w:rsid w:val="00515C50"/>
    <w:rsid w:val="00515E6A"/>
    <w:rsid w:val="00516C7B"/>
    <w:rsid w:val="00517828"/>
    <w:rsid w:val="00517CC5"/>
    <w:rsid w:val="00520B75"/>
    <w:rsid w:val="005213C0"/>
    <w:rsid w:val="00521B70"/>
    <w:rsid w:val="00522EEE"/>
    <w:rsid w:val="00524024"/>
    <w:rsid w:val="0052528C"/>
    <w:rsid w:val="00526DFC"/>
    <w:rsid w:val="00530F28"/>
    <w:rsid w:val="00532635"/>
    <w:rsid w:val="00533A7D"/>
    <w:rsid w:val="00537A6D"/>
    <w:rsid w:val="00541220"/>
    <w:rsid w:val="00545075"/>
    <w:rsid w:val="00545991"/>
    <w:rsid w:val="00550156"/>
    <w:rsid w:val="005524A8"/>
    <w:rsid w:val="00554935"/>
    <w:rsid w:val="00555421"/>
    <w:rsid w:val="005600A0"/>
    <w:rsid w:val="00560563"/>
    <w:rsid w:val="00560F5F"/>
    <w:rsid w:val="00562398"/>
    <w:rsid w:val="005629CE"/>
    <w:rsid w:val="005632CD"/>
    <w:rsid w:val="005658E0"/>
    <w:rsid w:val="00567533"/>
    <w:rsid w:val="005753DD"/>
    <w:rsid w:val="0058250E"/>
    <w:rsid w:val="00582CC8"/>
    <w:rsid w:val="00582F6C"/>
    <w:rsid w:val="005836C2"/>
    <w:rsid w:val="00584E7F"/>
    <w:rsid w:val="00585531"/>
    <w:rsid w:val="00586A4A"/>
    <w:rsid w:val="00586BDE"/>
    <w:rsid w:val="0058765E"/>
    <w:rsid w:val="00587E87"/>
    <w:rsid w:val="00590721"/>
    <w:rsid w:val="00590CBE"/>
    <w:rsid w:val="00597A80"/>
    <w:rsid w:val="005A0348"/>
    <w:rsid w:val="005A3E7C"/>
    <w:rsid w:val="005A4ADC"/>
    <w:rsid w:val="005A4C4D"/>
    <w:rsid w:val="005A6075"/>
    <w:rsid w:val="005A7276"/>
    <w:rsid w:val="005B07B3"/>
    <w:rsid w:val="005B282C"/>
    <w:rsid w:val="005B37E7"/>
    <w:rsid w:val="005B40C6"/>
    <w:rsid w:val="005C2721"/>
    <w:rsid w:val="005C6CE0"/>
    <w:rsid w:val="005C7C02"/>
    <w:rsid w:val="005C7CD3"/>
    <w:rsid w:val="005D064A"/>
    <w:rsid w:val="005D5EBF"/>
    <w:rsid w:val="005D6D04"/>
    <w:rsid w:val="005E0711"/>
    <w:rsid w:val="005E2AD4"/>
    <w:rsid w:val="005E5D25"/>
    <w:rsid w:val="005E662F"/>
    <w:rsid w:val="005E6AF5"/>
    <w:rsid w:val="005E6E33"/>
    <w:rsid w:val="005F0C2B"/>
    <w:rsid w:val="005F0EE5"/>
    <w:rsid w:val="005F1829"/>
    <w:rsid w:val="005F22EE"/>
    <w:rsid w:val="005F36B4"/>
    <w:rsid w:val="005F49E1"/>
    <w:rsid w:val="005F5B48"/>
    <w:rsid w:val="005F605C"/>
    <w:rsid w:val="005F7ABE"/>
    <w:rsid w:val="0060317E"/>
    <w:rsid w:val="00603998"/>
    <w:rsid w:val="00604941"/>
    <w:rsid w:val="00605BC2"/>
    <w:rsid w:val="00605DEF"/>
    <w:rsid w:val="00607548"/>
    <w:rsid w:val="0060797C"/>
    <w:rsid w:val="00610CC7"/>
    <w:rsid w:val="00612447"/>
    <w:rsid w:val="00612760"/>
    <w:rsid w:val="00612D82"/>
    <w:rsid w:val="006137DD"/>
    <w:rsid w:val="0061544D"/>
    <w:rsid w:val="00615D39"/>
    <w:rsid w:val="00620D76"/>
    <w:rsid w:val="006228FF"/>
    <w:rsid w:val="00622B30"/>
    <w:rsid w:val="00622D23"/>
    <w:rsid w:val="006254B1"/>
    <w:rsid w:val="0062612F"/>
    <w:rsid w:val="0062623C"/>
    <w:rsid w:val="00626300"/>
    <w:rsid w:val="00626314"/>
    <w:rsid w:val="0063172D"/>
    <w:rsid w:val="00631B50"/>
    <w:rsid w:val="0063653F"/>
    <w:rsid w:val="00637C67"/>
    <w:rsid w:val="00641B20"/>
    <w:rsid w:val="00642185"/>
    <w:rsid w:val="006427D5"/>
    <w:rsid w:val="006428F0"/>
    <w:rsid w:val="0064329E"/>
    <w:rsid w:val="00644E0C"/>
    <w:rsid w:val="00647F23"/>
    <w:rsid w:val="006557FD"/>
    <w:rsid w:val="00655990"/>
    <w:rsid w:val="006560F1"/>
    <w:rsid w:val="00660719"/>
    <w:rsid w:val="00662BD9"/>
    <w:rsid w:val="0066369B"/>
    <w:rsid w:val="00665B24"/>
    <w:rsid w:val="006674E0"/>
    <w:rsid w:val="00667DEC"/>
    <w:rsid w:val="006721E6"/>
    <w:rsid w:val="00672671"/>
    <w:rsid w:val="00675BF9"/>
    <w:rsid w:val="00676D11"/>
    <w:rsid w:val="006770A0"/>
    <w:rsid w:val="00677B0E"/>
    <w:rsid w:val="006806A3"/>
    <w:rsid w:val="00682500"/>
    <w:rsid w:val="00683FF4"/>
    <w:rsid w:val="006861E2"/>
    <w:rsid w:val="0068762E"/>
    <w:rsid w:val="00690215"/>
    <w:rsid w:val="00691CBD"/>
    <w:rsid w:val="00696C0B"/>
    <w:rsid w:val="006A06B8"/>
    <w:rsid w:val="006A1E1F"/>
    <w:rsid w:val="006A5591"/>
    <w:rsid w:val="006A56EE"/>
    <w:rsid w:val="006B0483"/>
    <w:rsid w:val="006B2C60"/>
    <w:rsid w:val="006B383D"/>
    <w:rsid w:val="006B67DE"/>
    <w:rsid w:val="006B7B1E"/>
    <w:rsid w:val="006C00DE"/>
    <w:rsid w:val="006C118A"/>
    <w:rsid w:val="006C25AE"/>
    <w:rsid w:val="006C40D4"/>
    <w:rsid w:val="006C581F"/>
    <w:rsid w:val="006C5E53"/>
    <w:rsid w:val="006C651B"/>
    <w:rsid w:val="006C6809"/>
    <w:rsid w:val="006D2255"/>
    <w:rsid w:val="006D35CB"/>
    <w:rsid w:val="006D3747"/>
    <w:rsid w:val="006D445E"/>
    <w:rsid w:val="006D6FED"/>
    <w:rsid w:val="006D7249"/>
    <w:rsid w:val="006E022E"/>
    <w:rsid w:val="006E0D1A"/>
    <w:rsid w:val="006E1483"/>
    <w:rsid w:val="006E1943"/>
    <w:rsid w:val="006E359E"/>
    <w:rsid w:val="006E416B"/>
    <w:rsid w:val="006E47BA"/>
    <w:rsid w:val="006F16D6"/>
    <w:rsid w:val="006F3B5E"/>
    <w:rsid w:val="006F61C7"/>
    <w:rsid w:val="006F6918"/>
    <w:rsid w:val="006F6F83"/>
    <w:rsid w:val="00710742"/>
    <w:rsid w:val="00717AED"/>
    <w:rsid w:val="007211AC"/>
    <w:rsid w:val="007224D1"/>
    <w:rsid w:val="00723FCC"/>
    <w:rsid w:val="00725233"/>
    <w:rsid w:val="007259FE"/>
    <w:rsid w:val="00726203"/>
    <w:rsid w:val="00730027"/>
    <w:rsid w:val="00733466"/>
    <w:rsid w:val="00735AA0"/>
    <w:rsid w:val="0073609B"/>
    <w:rsid w:val="007366F9"/>
    <w:rsid w:val="007372F3"/>
    <w:rsid w:val="00737335"/>
    <w:rsid w:val="00744FFB"/>
    <w:rsid w:val="0074529B"/>
    <w:rsid w:val="00745469"/>
    <w:rsid w:val="00750A6C"/>
    <w:rsid w:val="00753DCF"/>
    <w:rsid w:val="007546EF"/>
    <w:rsid w:val="0075704F"/>
    <w:rsid w:val="00757F98"/>
    <w:rsid w:val="00761040"/>
    <w:rsid w:val="00761C70"/>
    <w:rsid w:val="00761E46"/>
    <w:rsid w:val="00762E2C"/>
    <w:rsid w:val="007644DE"/>
    <w:rsid w:val="00770717"/>
    <w:rsid w:val="00773BB7"/>
    <w:rsid w:val="007748EF"/>
    <w:rsid w:val="0077498C"/>
    <w:rsid w:val="0077775D"/>
    <w:rsid w:val="00780CDB"/>
    <w:rsid w:val="00780DE0"/>
    <w:rsid w:val="007812D5"/>
    <w:rsid w:val="00781715"/>
    <w:rsid w:val="00781B4E"/>
    <w:rsid w:val="00790A60"/>
    <w:rsid w:val="00794FDD"/>
    <w:rsid w:val="0079531A"/>
    <w:rsid w:val="00795EEB"/>
    <w:rsid w:val="00796E84"/>
    <w:rsid w:val="0079766B"/>
    <w:rsid w:val="007A09F8"/>
    <w:rsid w:val="007A2425"/>
    <w:rsid w:val="007A2854"/>
    <w:rsid w:val="007A2A40"/>
    <w:rsid w:val="007A49E1"/>
    <w:rsid w:val="007B06A1"/>
    <w:rsid w:val="007B11CE"/>
    <w:rsid w:val="007B2ECD"/>
    <w:rsid w:val="007B3B17"/>
    <w:rsid w:val="007B6CAB"/>
    <w:rsid w:val="007C0F8B"/>
    <w:rsid w:val="007C43B3"/>
    <w:rsid w:val="007C77A3"/>
    <w:rsid w:val="007D08FA"/>
    <w:rsid w:val="007D377A"/>
    <w:rsid w:val="007D4C3C"/>
    <w:rsid w:val="007D5954"/>
    <w:rsid w:val="007D71C9"/>
    <w:rsid w:val="007E3218"/>
    <w:rsid w:val="007E340F"/>
    <w:rsid w:val="007E41D2"/>
    <w:rsid w:val="007E6435"/>
    <w:rsid w:val="007E7CED"/>
    <w:rsid w:val="007F00EB"/>
    <w:rsid w:val="007F58B3"/>
    <w:rsid w:val="007F6426"/>
    <w:rsid w:val="00801E7F"/>
    <w:rsid w:val="00804DA6"/>
    <w:rsid w:val="008060B2"/>
    <w:rsid w:val="00807239"/>
    <w:rsid w:val="00810EEE"/>
    <w:rsid w:val="00811036"/>
    <w:rsid w:val="00811838"/>
    <w:rsid w:val="00815034"/>
    <w:rsid w:val="00821161"/>
    <w:rsid w:val="00821E8E"/>
    <w:rsid w:val="00821EBD"/>
    <w:rsid w:val="008259D4"/>
    <w:rsid w:val="0083055A"/>
    <w:rsid w:val="00830F6E"/>
    <w:rsid w:val="008347B1"/>
    <w:rsid w:val="00834871"/>
    <w:rsid w:val="00836E70"/>
    <w:rsid w:val="0083701A"/>
    <w:rsid w:val="00837070"/>
    <w:rsid w:val="00837086"/>
    <w:rsid w:val="008376D6"/>
    <w:rsid w:val="00837F2F"/>
    <w:rsid w:val="00840779"/>
    <w:rsid w:val="00840A85"/>
    <w:rsid w:val="00844A25"/>
    <w:rsid w:val="00847955"/>
    <w:rsid w:val="008506ED"/>
    <w:rsid w:val="008510F0"/>
    <w:rsid w:val="00851B4A"/>
    <w:rsid w:val="00854D0B"/>
    <w:rsid w:val="008558C6"/>
    <w:rsid w:val="00855C51"/>
    <w:rsid w:val="00855DDF"/>
    <w:rsid w:val="0086079E"/>
    <w:rsid w:val="00861535"/>
    <w:rsid w:val="008630C3"/>
    <w:rsid w:val="00865A35"/>
    <w:rsid w:val="00870BF6"/>
    <w:rsid w:val="00870CFB"/>
    <w:rsid w:val="00870D54"/>
    <w:rsid w:val="0087139B"/>
    <w:rsid w:val="0087417F"/>
    <w:rsid w:val="00874978"/>
    <w:rsid w:val="00876FAC"/>
    <w:rsid w:val="00887C3A"/>
    <w:rsid w:val="00891877"/>
    <w:rsid w:val="00894153"/>
    <w:rsid w:val="00894DE0"/>
    <w:rsid w:val="008A1067"/>
    <w:rsid w:val="008A2BE9"/>
    <w:rsid w:val="008A4457"/>
    <w:rsid w:val="008A54FF"/>
    <w:rsid w:val="008A7E09"/>
    <w:rsid w:val="008B40EF"/>
    <w:rsid w:val="008B5B11"/>
    <w:rsid w:val="008C0341"/>
    <w:rsid w:val="008C197E"/>
    <w:rsid w:val="008C1C1F"/>
    <w:rsid w:val="008C2637"/>
    <w:rsid w:val="008C3DF3"/>
    <w:rsid w:val="008C48CE"/>
    <w:rsid w:val="008D0CEF"/>
    <w:rsid w:val="008D27DD"/>
    <w:rsid w:val="008D2F2C"/>
    <w:rsid w:val="008D55F5"/>
    <w:rsid w:val="008D5BB2"/>
    <w:rsid w:val="008E410F"/>
    <w:rsid w:val="008E5A9D"/>
    <w:rsid w:val="008E7BB0"/>
    <w:rsid w:val="008E7D42"/>
    <w:rsid w:val="008E7EBB"/>
    <w:rsid w:val="008F0602"/>
    <w:rsid w:val="008F0654"/>
    <w:rsid w:val="008F615B"/>
    <w:rsid w:val="00901C92"/>
    <w:rsid w:val="00903F70"/>
    <w:rsid w:val="00905B3C"/>
    <w:rsid w:val="00905D28"/>
    <w:rsid w:val="00907CF1"/>
    <w:rsid w:val="009125D7"/>
    <w:rsid w:val="00912FF9"/>
    <w:rsid w:val="00914AF7"/>
    <w:rsid w:val="009212E1"/>
    <w:rsid w:val="00923AB8"/>
    <w:rsid w:val="00927805"/>
    <w:rsid w:val="00927A00"/>
    <w:rsid w:val="00930D72"/>
    <w:rsid w:val="00934766"/>
    <w:rsid w:val="00940F80"/>
    <w:rsid w:val="00941252"/>
    <w:rsid w:val="0094138C"/>
    <w:rsid w:val="00943F4B"/>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4F67"/>
    <w:rsid w:val="0098539B"/>
    <w:rsid w:val="009861E9"/>
    <w:rsid w:val="00986903"/>
    <w:rsid w:val="00990FDB"/>
    <w:rsid w:val="00992773"/>
    <w:rsid w:val="00992CE7"/>
    <w:rsid w:val="009963C4"/>
    <w:rsid w:val="00996592"/>
    <w:rsid w:val="009A117D"/>
    <w:rsid w:val="009A434F"/>
    <w:rsid w:val="009A7CDE"/>
    <w:rsid w:val="009B1308"/>
    <w:rsid w:val="009B335E"/>
    <w:rsid w:val="009B46E1"/>
    <w:rsid w:val="009B4CBF"/>
    <w:rsid w:val="009B59E6"/>
    <w:rsid w:val="009B5BDF"/>
    <w:rsid w:val="009B6A57"/>
    <w:rsid w:val="009B7789"/>
    <w:rsid w:val="009B78DC"/>
    <w:rsid w:val="009C1144"/>
    <w:rsid w:val="009C3CAE"/>
    <w:rsid w:val="009C582D"/>
    <w:rsid w:val="009C60F6"/>
    <w:rsid w:val="009C6BB8"/>
    <w:rsid w:val="009D3D44"/>
    <w:rsid w:val="009D5F50"/>
    <w:rsid w:val="009D616F"/>
    <w:rsid w:val="009D79B1"/>
    <w:rsid w:val="009E2ED0"/>
    <w:rsid w:val="009E4B09"/>
    <w:rsid w:val="009E60D0"/>
    <w:rsid w:val="009F1CB9"/>
    <w:rsid w:val="009F4103"/>
    <w:rsid w:val="009F4845"/>
    <w:rsid w:val="009F4D65"/>
    <w:rsid w:val="009F55DB"/>
    <w:rsid w:val="009F56A7"/>
    <w:rsid w:val="009F6074"/>
    <w:rsid w:val="009F656B"/>
    <w:rsid w:val="009F699B"/>
    <w:rsid w:val="009F76D5"/>
    <w:rsid w:val="00A01539"/>
    <w:rsid w:val="00A02D67"/>
    <w:rsid w:val="00A031A7"/>
    <w:rsid w:val="00A04725"/>
    <w:rsid w:val="00A04D55"/>
    <w:rsid w:val="00A06258"/>
    <w:rsid w:val="00A07E45"/>
    <w:rsid w:val="00A1126C"/>
    <w:rsid w:val="00A11FCF"/>
    <w:rsid w:val="00A12580"/>
    <w:rsid w:val="00A12BCD"/>
    <w:rsid w:val="00A26E3B"/>
    <w:rsid w:val="00A3280F"/>
    <w:rsid w:val="00A32EF1"/>
    <w:rsid w:val="00A32F92"/>
    <w:rsid w:val="00A3407C"/>
    <w:rsid w:val="00A34B6F"/>
    <w:rsid w:val="00A36220"/>
    <w:rsid w:val="00A36864"/>
    <w:rsid w:val="00A400B6"/>
    <w:rsid w:val="00A42B1F"/>
    <w:rsid w:val="00A432D5"/>
    <w:rsid w:val="00A436BB"/>
    <w:rsid w:val="00A4458A"/>
    <w:rsid w:val="00A469A9"/>
    <w:rsid w:val="00A47479"/>
    <w:rsid w:val="00A47EA4"/>
    <w:rsid w:val="00A50A22"/>
    <w:rsid w:val="00A516D7"/>
    <w:rsid w:val="00A517F2"/>
    <w:rsid w:val="00A51D28"/>
    <w:rsid w:val="00A53573"/>
    <w:rsid w:val="00A53894"/>
    <w:rsid w:val="00A54CC4"/>
    <w:rsid w:val="00A554AA"/>
    <w:rsid w:val="00A565C7"/>
    <w:rsid w:val="00A6498D"/>
    <w:rsid w:val="00A6782D"/>
    <w:rsid w:val="00A706BD"/>
    <w:rsid w:val="00A71ADB"/>
    <w:rsid w:val="00A71C21"/>
    <w:rsid w:val="00A72817"/>
    <w:rsid w:val="00A74E74"/>
    <w:rsid w:val="00A762BA"/>
    <w:rsid w:val="00A76E9F"/>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A04B7"/>
    <w:rsid w:val="00AB0D43"/>
    <w:rsid w:val="00AB0FBA"/>
    <w:rsid w:val="00AB49C7"/>
    <w:rsid w:val="00AB5F11"/>
    <w:rsid w:val="00AB617E"/>
    <w:rsid w:val="00AB6359"/>
    <w:rsid w:val="00AC0534"/>
    <w:rsid w:val="00AC3300"/>
    <w:rsid w:val="00AC55A5"/>
    <w:rsid w:val="00AD0BC1"/>
    <w:rsid w:val="00AD2893"/>
    <w:rsid w:val="00AD5548"/>
    <w:rsid w:val="00AD5FB8"/>
    <w:rsid w:val="00AD6995"/>
    <w:rsid w:val="00AD7199"/>
    <w:rsid w:val="00AD7433"/>
    <w:rsid w:val="00AE0C56"/>
    <w:rsid w:val="00AE2062"/>
    <w:rsid w:val="00AE4EA8"/>
    <w:rsid w:val="00AF0339"/>
    <w:rsid w:val="00AF344D"/>
    <w:rsid w:val="00AF5ABC"/>
    <w:rsid w:val="00B01B6B"/>
    <w:rsid w:val="00B0214D"/>
    <w:rsid w:val="00B02EC3"/>
    <w:rsid w:val="00B02F10"/>
    <w:rsid w:val="00B033CB"/>
    <w:rsid w:val="00B0413B"/>
    <w:rsid w:val="00B04D4E"/>
    <w:rsid w:val="00B05473"/>
    <w:rsid w:val="00B054F9"/>
    <w:rsid w:val="00B055D7"/>
    <w:rsid w:val="00B06FDC"/>
    <w:rsid w:val="00B1067D"/>
    <w:rsid w:val="00B114FF"/>
    <w:rsid w:val="00B12C48"/>
    <w:rsid w:val="00B1575A"/>
    <w:rsid w:val="00B16C7F"/>
    <w:rsid w:val="00B17EF4"/>
    <w:rsid w:val="00B20DB0"/>
    <w:rsid w:val="00B234E1"/>
    <w:rsid w:val="00B236B7"/>
    <w:rsid w:val="00B2392A"/>
    <w:rsid w:val="00B23FF4"/>
    <w:rsid w:val="00B24142"/>
    <w:rsid w:val="00B24AE7"/>
    <w:rsid w:val="00B30147"/>
    <w:rsid w:val="00B309F5"/>
    <w:rsid w:val="00B30B15"/>
    <w:rsid w:val="00B30E0D"/>
    <w:rsid w:val="00B32255"/>
    <w:rsid w:val="00B34799"/>
    <w:rsid w:val="00B350BF"/>
    <w:rsid w:val="00B35EE6"/>
    <w:rsid w:val="00B37979"/>
    <w:rsid w:val="00B40A00"/>
    <w:rsid w:val="00B41D45"/>
    <w:rsid w:val="00B432E3"/>
    <w:rsid w:val="00B439BB"/>
    <w:rsid w:val="00B44362"/>
    <w:rsid w:val="00B445C1"/>
    <w:rsid w:val="00B4556C"/>
    <w:rsid w:val="00B470EC"/>
    <w:rsid w:val="00B47C6B"/>
    <w:rsid w:val="00B50938"/>
    <w:rsid w:val="00B509CB"/>
    <w:rsid w:val="00B524AA"/>
    <w:rsid w:val="00B54366"/>
    <w:rsid w:val="00B578BC"/>
    <w:rsid w:val="00B57C0A"/>
    <w:rsid w:val="00B60845"/>
    <w:rsid w:val="00B60C15"/>
    <w:rsid w:val="00B61E0B"/>
    <w:rsid w:val="00B63B1F"/>
    <w:rsid w:val="00B63C67"/>
    <w:rsid w:val="00B6477A"/>
    <w:rsid w:val="00B651F9"/>
    <w:rsid w:val="00B76279"/>
    <w:rsid w:val="00B81759"/>
    <w:rsid w:val="00B832B3"/>
    <w:rsid w:val="00B8360B"/>
    <w:rsid w:val="00B84E03"/>
    <w:rsid w:val="00B87420"/>
    <w:rsid w:val="00B879F2"/>
    <w:rsid w:val="00B87EEB"/>
    <w:rsid w:val="00B96EEC"/>
    <w:rsid w:val="00BA0FC9"/>
    <w:rsid w:val="00BA1B1C"/>
    <w:rsid w:val="00BA4FDA"/>
    <w:rsid w:val="00BA504F"/>
    <w:rsid w:val="00BA57D8"/>
    <w:rsid w:val="00BA69BA"/>
    <w:rsid w:val="00BB14FF"/>
    <w:rsid w:val="00BB3D77"/>
    <w:rsid w:val="00BB5138"/>
    <w:rsid w:val="00BB67E1"/>
    <w:rsid w:val="00BB6CD5"/>
    <w:rsid w:val="00BB7925"/>
    <w:rsid w:val="00BC35FB"/>
    <w:rsid w:val="00BC4F0E"/>
    <w:rsid w:val="00BC776D"/>
    <w:rsid w:val="00BC7854"/>
    <w:rsid w:val="00BD0C79"/>
    <w:rsid w:val="00BD1068"/>
    <w:rsid w:val="00BD387A"/>
    <w:rsid w:val="00BD4907"/>
    <w:rsid w:val="00BD5FCF"/>
    <w:rsid w:val="00BE02B1"/>
    <w:rsid w:val="00BE166F"/>
    <w:rsid w:val="00BE2A05"/>
    <w:rsid w:val="00BE4D9B"/>
    <w:rsid w:val="00BE5046"/>
    <w:rsid w:val="00BF4B12"/>
    <w:rsid w:val="00C00585"/>
    <w:rsid w:val="00C02C74"/>
    <w:rsid w:val="00C03034"/>
    <w:rsid w:val="00C041F3"/>
    <w:rsid w:val="00C04A04"/>
    <w:rsid w:val="00C07FB5"/>
    <w:rsid w:val="00C10939"/>
    <w:rsid w:val="00C13563"/>
    <w:rsid w:val="00C13818"/>
    <w:rsid w:val="00C1456E"/>
    <w:rsid w:val="00C15BDD"/>
    <w:rsid w:val="00C22F0A"/>
    <w:rsid w:val="00C2362B"/>
    <w:rsid w:val="00C2365C"/>
    <w:rsid w:val="00C263FB"/>
    <w:rsid w:val="00C30BDB"/>
    <w:rsid w:val="00C31827"/>
    <w:rsid w:val="00C31B45"/>
    <w:rsid w:val="00C3533A"/>
    <w:rsid w:val="00C37981"/>
    <w:rsid w:val="00C40D06"/>
    <w:rsid w:val="00C413F5"/>
    <w:rsid w:val="00C4337C"/>
    <w:rsid w:val="00C44A8A"/>
    <w:rsid w:val="00C454E8"/>
    <w:rsid w:val="00C46D78"/>
    <w:rsid w:val="00C51EB9"/>
    <w:rsid w:val="00C52386"/>
    <w:rsid w:val="00C53799"/>
    <w:rsid w:val="00C55F20"/>
    <w:rsid w:val="00C57441"/>
    <w:rsid w:val="00C578FC"/>
    <w:rsid w:val="00C57B6A"/>
    <w:rsid w:val="00C6243A"/>
    <w:rsid w:val="00C65D10"/>
    <w:rsid w:val="00C67D07"/>
    <w:rsid w:val="00C70D47"/>
    <w:rsid w:val="00C74088"/>
    <w:rsid w:val="00C74C94"/>
    <w:rsid w:val="00C74D24"/>
    <w:rsid w:val="00C772F2"/>
    <w:rsid w:val="00C81CCC"/>
    <w:rsid w:val="00C837C7"/>
    <w:rsid w:val="00C86BCA"/>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999"/>
    <w:rsid w:val="00CC4F09"/>
    <w:rsid w:val="00CD134A"/>
    <w:rsid w:val="00CD2603"/>
    <w:rsid w:val="00CD6548"/>
    <w:rsid w:val="00CD6A48"/>
    <w:rsid w:val="00CD7017"/>
    <w:rsid w:val="00CE0D0D"/>
    <w:rsid w:val="00CE2004"/>
    <w:rsid w:val="00CF3AA1"/>
    <w:rsid w:val="00CF3FD9"/>
    <w:rsid w:val="00CF63B4"/>
    <w:rsid w:val="00CF6AF8"/>
    <w:rsid w:val="00D01045"/>
    <w:rsid w:val="00D027C0"/>
    <w:rsid w:val="00D041AD"/>
    <w:rsid w:val="00D04BB5"/>
    <w:rsid w:val="00D14103"/>
    <w:rsid w:val="00D14B79"/>
    <w:rsid w:val="00D14D9D"/>
    <w:rsid w:val="00D175A2"/>
    <w:rsid w:val="00D205D9"/>
    <w:rsid w:val="00D25EBB"/>
    <w:rsid w:val="00D27D48"/>
    <w:rsid w:val="00D31811"/>
    <w:rsid w:val="00D31BA3"/>
    <w:rsid w:val="00D320B0"/>
    <w:rsid w:val="00D3565E"/>
    <w:rsid w:val="00D36A52"/>
    <w:rsid w:val="00D370B8"/>
    <w:rsid w:val="00D415D1"/>
    <w:rsid w:val="00D42095"/>
    <w:rsid w:val="00D43C48"/>
    <w:rsid w:val="00D455E0"/>
    <w:rsid w:val="00D45860"/>
    <w:rsid w:val="00D46CFD"/>
    <w:rsid w:val="00D62479"/>
    <w:rsid w:val="00D633BF"/>
    <w:rsid w:val="00D64673"/>
    <w:rsid w:val="00D64D9C"/>
    <w:rsid w:val="00D71248"/>
    <w:rsid w:val="00D764C9"/>
    <w:rsid w:val="00D77DD7"/>
    <w:rsid w:val="00D8288A"/>
    <w:rsid w:val="00D850F9"/>
    <w:rsid w:val="00D86A4D"/>
    <w:rsid w:val="00D86D41"/>
    <w:rsid w:val="00D9146E"/>
    <w:rsid w:val="00D91797"/>
    <w:rsid w:val="00D91DE8"/>
    <w:rsid w:val="00D93563"/>
    <w:rsid w:val="00D93C04"/>
    <w:rsid w:val="00DA12F7"/>
    <w:rsid w:val="00DA1E69"/>
    <w:rsid w:val="00DA3609"/>
    <w:rsid w:val="00DA4957"/>
    <w:rsid w:val="00DB349E"/>
    <w:rsid w:val="00DB3D84"/>
    <w:rsid w:val="00DB46A1"/>
    <w:rsid w:val="00DC2891"/>
    <w:rsid w:val="00DD38E2"/>
    <w:rsid w:val="00DD4AA1"/>
    <w:rsid w:val="00DD4C0F"/>
    <w:rsid w:val="00DD4EFD"/>
    <w:rsid w:val="00DD70DA"/>
    <w:rsid w:val="00DD7BE3"/>
    <w:rsid w:val="00DE4E8D"/>
    <w:rsid w:val="00DE6285"/>
    <w:rsid w:val="00DF01CC"/>
    <w:rsid w:val="00DF04E9"/>
    <w:rsid w:val="00DF0765"/>
    <w:rsid w:val="00DF0940"/>
    <w:rsid w:val="00DF0B5E"/>
    <w:rsid w:val="00DF3374"/>
    <w:rsid w:val="00E005CD"/>
    <w:rsid w:val="00E03BF5"/>
    <w:rsid w:val="00E05DA9"/>
    <w:rsid w:val="00E10AA9"/>
    <w:rsid w:val="00E11E41"/>
    <w:rsid w:val="00E126AE"/>
    <w:rsid w:val="00E215C3"/>
    <w:rsid w:val="00E218B5"/>
    <w:rsid w:val="00E22020"/>
    <w:rsid w:val="00E22589"/>
    <w:rsid w:val="00E23A7E"/>
    <w:rsid w:val="00E23C87"/>
    <w:rsid w:val="00E26C4D"/>
    <w:rsid w:val="00E26E29"/>
    <w:rsid w:val="00E31481"/>
    <w:rsid w:val="00E31BED"/>
    <w:rsid w:val="00E33F0A"/>
    <w:rsid w:val="00E34399"/>
    <w:rsid w:val="00E412EB"/>
    <w:rsid w:val="00E42470"/>
    <w:rsid w:val="00E42EF0"/>
    <w:rsid w:val="00E44844"/>
    <w:rsid w:val="00E44C45"/>
    <w:rsid w:val="00E46BE5"/>
    <w:rsid w:val="00E50FB2"/>
    <w:rsid w:val="00E57E45"/>
    <w:rsid w:val="00E66DE7"/>
    <w:rsid w:val="00E679A7"/>
    <w:rsid w:val="00E73032"/>
    <w:rsid w:val="00E7304E"/>
    <w:rsid w:val="00E7363F"/>
    <w:rsid w:val="00E73853"/>
    <w:rsid w:val="00E74074"/>
    <w:rsid w:val="00E76586"/>
    <w:rsid w:val="00E80F89"/>
    <w:rsid w:val="00E81164"/>
    <w:rsid w:val="00E83E8D"/>
    <w:rsid w:val="00E85B9D"/>
    <w:rsid w:val="00E90056"/>
    <w:rsid w:val="00E9100D"/>
    <w:rsid w:val="00E95980"/>
    <w:rsid w:val="00EA2567"/>
    <w:rsid w:val="00EA30CF"/>
    <w:rsid w:val="00EA42E7"/>
    <w:rsid w:val="00EA45CA"/>
    <w:rsid w:val="00EA5E7C"/>
    <w:rsid w:val="00EB0FF0"/>
    <w:rsid w:val="00EB7A45"/>
    <w:rsid w:val="00EC0E4F"/>
    <w:rsid w:val="00EC0E9E"/>
    <w:rsid w:val="00EC1B0B"/>
    <w:rsid w:val="00EC3C2C"/>
    <w:rsid w:val="00ED098E"/>
    <w:rsid w:val="00ED2B02"/>
    <w:rsid w:val="00ED4C26"/>
    <w:rsid w:val="00ED4F8B"/>
    <w:rsid w:val="00ED55A1"/>
    <w:rsid w:val="00ED73CD"/>
    <w:rsid w:val="00ED7A65"/>
    <w:rsid w:val="00EE0EE1"/>
    <w:rsid w:val="00EE3228"/>
    <w:rsid w:val="00EE3C36"/>
    <w:rsid w:val="00EE3F36"/>
    <w:rsid w:val="00EE4410"/>
    <w:rsid w:val="00EE6A8C"/>
    <w:rsid w:val="00EE6D44"/>
    <w:rsid w:val="00EF0A80"/>
    <w:rsid w:val="00EF3196"/>
    <w:rsid w:val="00EF5F9E"/>
    <w:rsid w:val="00F00156"/>
    <w:rsid w:val="00F011E0"/>
    <w:rsid w:val="00F01C29"/>
    <w:rsid w:val="00F1013A"/>
    <w:rsid w:val="00F1062C"/>
    <w:rsid w:val="00F114A2"/>
    <w:rsid w:val="00F11E0A"/>
    <w:rsid w:val="00F123C0"/>
    <w:rsid w:val="00F1246A"/>
    <w:rsid w:val="00F14454"/>
    <w:rsid w:val="00F2376B"/>
    <w:rsid w:val="00F242E4"/>
    <w:rsid w:val="00F24E02"/>
    <w:rsid w:val="00F2608A"/>
    <w:rsid w:val="00F30559"/>
    <w:rsid w:val="00F3300A"/>
    <w:rsid w:val="00F34AE8"/>
    <w:rsid w:val="00F36EF6"/>
    <w:rsid w:val="00F46020"/>
    <w:rsid w:val="00F50461"/>
    <w:rsid w:val="00F51B7B"/>
    <w:rsid w:val="00F51DF0"/>
    <w:rsid w:val="00F5288A"/>
    <w:rsid w:val="00F55738"/>
    <w:rsid w:val="00F55A5C"/>
    <w:rsid w:val="00F570CA"/>
    <w:rsid w:val="00F62E27"/>
    <w:rsid w:val="00F65312"/>
    <w:rsid w:val="00F72248"/>
    <w:rsid w:val="00F7344E"/>
    <w:rsid w:val="00F760E5"/>
    <w:rsid w:val="00F87693"/>
    <w:rsid w:val="00F919A4"/>
    <w:rsid w:val="00F94446"/>
    <w:rsid w:val="00F9688C"/>
    <w:rsid w:val="00F97A1C"/>
    <w:rsid w:val="00FA2032"/>
    <w:rsid w:val="00FA5F2D"/>
    <w:rsid w:val="00FA6676"/>
    <w:rsid w:val="00FA72DD"/>
    <w:rsid w:val="00FA7BCF"/>
    <w:rsid w:val="00FA7D63"/>
    <w:rsid w:val="00FB0CD1"/>
    <w:rsid w:val="00FB16A8"/>
    <w:rsid w:val="00FB197A"/>
    <w:rsid w:val="00FB5FE4"/>
    <w:rsid w:val="00FB7426"/>
    <w:rsid w:val="00FB7B68"/>
    <w:rsid w:val="00FB7F6A"/>
    <w:rsid w:val="00FC0615"/>
    <w:rsid w:val="00FC103A"/>
    <w:rsid w:val="00FC1CF8"/>
    <w:rsid w:val="00FC1E70"/>
    <w:rsid w:val="00FC202D"/>
    <w:rsid w:val="00FC4981"/>
    <w:rsid w:val="00FC5CB7"/>
    <w:rsid w:val="00FD00F9"/>
    <w:rsid w:val="00FD059E"/>
    <w:rsid w:val="00FD05C9"/>
    <w:rsid w:val="00FD0ACA"/>
    <w:rsid w:val="00FE19B9"/>
    <w:rsid w:val="00FE3128"/>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paragraph" w:styleId="Heading4">
    <w:name w:val="heading 4"/>
    <w:basedOn w:val="Normal"/>
    <w:next w:val="Normal"/>
    <w:link w:val="Heading4Char"/>
    <w:uiPriority w:val="9"/>
    <w:semiHidden/>
    <w:unhideWhenUsed/>
    <w:qFormat/>
    <w:rsid w:val="001C199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10">
    <w:name w:val="Heading1"/>
    <w:basedOn w:val="ListBullet"/>
    <w:link w:val="Heading1Char0"/>
    <w:qFormat/>
    <w:rsid w:val="00E218B5"/>
    <w:rPr>
      <w:b/>
      <w:bCs/>
      <w:lang w:val="en-U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en-US"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en-US"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 w:type="character" w:customStyle="1" w:styleId="Heading4Char">
    <w:name w:val="Heading 4 Char"/>
    <w:basedOn w:val="DefaultParagraphFont"/>
    <w:link w:val="Heading4"/>
    <w:uiPriority w:val="9"/>
    <w:semiHidden/>
    <w:rsid w:val="001C199D"/>
    <w:rPr>
      <w:rFonts w:asciiTheme="majorHAnsi" w:eastAsiaTheme="majorEastAsia" w:hAnsiTheme="majorHAnsi" w:cstheme="majorBidi"/>
      <w:i/>
      <w:iCs/>
      <w:color w:val="2E74B5" w:themeColor="accent1" w:themeShade="BF"/>
      <w:sz w:val="22"/>
      <w:szCs w:val="22"/>
      <w:lang w:eastAsia="ar-SA"/>
    </w:rPr>
  </w:style>
  <w:style w:type="character" w:styleId="Strong">
    <w:name w:val="Strong"/>
    <w:basedOn w:val="DefaultParagraphFont"/>
    <w:uiPriority w:val="22"/>
    <w:qFormat/>
    <w:rsid w:val="001C199D"/>
    <w:rPr>
      <w:b/>
      <w:bCs/>
    </w:rPr>
  </w:style>
  <w:style w:type="character" w:customStyle="1" w:styleId="see-footnote">
    <w:name w:val="see-footnote"/>
    <w:basedOn w:val="DefaultParagraphFont"/>
    <w:rsid w:val="001C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73930549">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322852499">
      <w:bodyDiv w:val="1"/>
      <w:marLeft w:val="0"/>
      <w:marRight w:val="0"/>
      <w:marTop w:val="0"/>
      <w:marBottom w:val="0"/>
      <w:divBdr>
        <w:top w:val="none" w:sz="0" w:space="0" w:color="auto"/>
        <w:left w:val="none" w:sz="0" w:space="0" w:color="auto"/>
        <w:bottom w:val="none" w:sz="0" w:space="0" w:color="auto"/>
        <w:right w:val="none" w:sz="0" w:space="0" w:color="auto"/>
      </w:divBdr>
    </w:div>
    <w:div w:id="1739130276">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1882010053">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(master files)</Document>
    <Year xmlns="cfd06d9f-862c-4359-9a69-c66ff689f26a">2022</Yea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2.xml><?xml version="1.0" encoding="utf-8"?>
<ds:datastoreItem xmlns:ds="http://schemas.openxmlformats.org/officeDocument/2006/customXml" ds:itemID="{DD73606B-EA50-44B0-BEED-F872E0148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D77DA-6AD9-4A67-80F9-6739CCA0BCB0}">
  <ds:schemaRefs>
    <ds:schemaRef ds:uri="http://schemas.microsoft.com/office/2006/metadata/properties"/>
    <ds:schemaRef ds:uri="http://schemas.microsoft.com/office/infopath/2007/PartnerControls"/>
    <ds:schemaRef ds:uri="cfd06d9f-862c-4359-9a69-c66ff689f26a"/>
  </ds:schemaRefs>
</ds:datastoreItem>
</file>

<file path=customXml/itemProps4.xml><?xml version="1.0" encoding="utf-8"?>
<ds:datastoreItem xmlns:ds="http://schemas.openxmlformats.org/officeDocument/2006/customXml" ds:itemID="{8AFCE8BE-12D9-4D33-8EB2-1A6438080530}">
  <ds:schemaRefs>
    <ds:schemaRef ds:uri="http://schemas.openxmlformats.org/officeDocument/2006/bibliography"/>
  </ds:schemaRefs>
</ds:datastoreItem>
</file>

<file path=customXml/itemProps5.xml><?xml version="1.0" encoding="utf-8"?>
<ds:datastoreItem xmlns:ds="http://schemas.openxmlformats.org/officeDocument/2006/customXml" ds:itemID="{4F61D02A-9708-48BB-8F1A-87090F2AEBD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19485</Words>
  <Characters>11108</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Jana Meržvinska</cp:lastModifiedBy>
  <cp:revision>2</cp:revision>
  <cp:lastPrinted>2019-12-10T09:09:00Z</cp:lastPrinted>
  <dcterms:created xsi:type="dcterms:W3CDTF">2022-08-09T06:16:00Z</dcterms:created>
  <dcterms:modified xsi:type="dcterms:W3CDTF">2022-08-09T06:16:00Z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0x010100258AA79CEB83498886A3A0868112325000C1490CE060273747A60689B6E70012AE</vt:lpwstr>
  </property>
</Properties>
</file>